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4FBD0" w14:textId="524500A0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</w:rPr>
      </w:pPr>
      <w:r w:rsidRPr="00670CE4">
        <w:rPr>
          <w:rFonts w:asciiTheme="minorHAnsi" w:hAnsiTheme="minorHAnsi" w:cstheme="minorHAnsi"/>
          <w:b/>
        </w:rPr>
        <w:t>Załącznik nr 1</w:t>
      </w:r>
    </w:p>
    <w:p w14:paraId="227D51C7" w14:textId="77777777" w:rsidR="00447CE9" w:rsidRPr="00670CE4" w:rsidRDefault="00447CE9" w:rsidP="00447CE9">
      <w:pPr>
        <w:spacing w:before="120" w:line="276" w:lineRule="auto"/>
        <w:jc w:val="center"/>
        <w:rPr>
          <w:rFonts w:asciiTheme="minorHAnsi" w:hAnsiTheme="minorHAnsi" w:cstheme="minorHAnsi"/>
          <w:b/>
          <w:bCs/>
        </w:rPr>
      </w:pPr>
      <w:r w:rsidRPr="00670CE4">
        <w:rPr>
          <w:rFonts w:asciiTheme="minorHAnsi" w:hAnsiTheme="minorHAnsi" w:cstheme="minorHAnsi"/>
          <w:b/>
          <w:bCs/>
        </w:rPr>
        <w:t>FORMULARZ OFERTY</w:t>
      </w:r>
    </w:p>
    <w:p w14:paraId="3CB6F265" w14:textId="19633709" w:rsidR="00447CE9" w:rsidRPr="00670CE4" w:rsidRDefault="00447CE9" w:rsidP="00540990">
      <w:pPr>
        <w:jc w:val="center"/>
        <w:rPr>
          <w:rFonts w:ascii="Calibri" w:hAnsi="Calibri" w:cs="Calibri"/>
          <w:b/>
          <w:bCs/>
        </w:rPr>
      </w:pPr>
      <w:r w:rsidRPr="00670CE4">
        <w:rPr>
          <w:rFonts w:asciiTheme="minorHAnsi" w:hAnsiTheme="minorHAnsi" w:cstheme="minorHAnsi"/>
          <w:bCs/>
        </w:rPr>
        <w:t xml:space="preserve">w sprawie postępowania o udzielenie zamówienia publicznego w trybie przetargu nieograniczonego pn.: </w:t>
      </w:r>
      <w:r w:rsidR="00F9630D" w:rsidRPr="00670CE4">
        <w:rPr>
          <w:rFonts w:asciiTheme="minorHAnsi" w:hAnsiTheme="minorHAnsi" w:cstheme="minorHAnsi"/>
          <w:b/>
        </w:rPr>
        <w:t>Utrzymanie zieleni na terenie Gminy Sulechów</w:t>
      </w:r>
      <w:r w:rsidR="00540990" w:rsidRPr="00670CE4">
        <w:rPr>
          <w:rFonts w:ascii="Calibri" w:hAnsi="Calibri" w:cs="Calibri"/>
          <w:b/>
          <w:bCs/>
        </w:rPr>
        <w:t>.</w:t>
      </w:r>
    </w:p>
    <w:p w14:paraId="1E057DE1" w14:textId="77777777" w:rsidR="00F9630D" w:rsidRPr="00670CE4" w:rsidRDefault="00F9630D" w:rsidP="00540990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670CE4" w:rsidRPr="00670CE4" w14:paraId="374B506F" w14:textId="77777777" w:rsidTr="00ED6063">
        <w:trPr>
          <w:trHeight w:val="882"/>
        </w:trPr>
        <w:tc>
          <w:tcPr>
            <w:tcW w:w="3794" w:type="dxa"/>
          </w:tcPr>
          <w:p w14:paraId="517DE1E2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  <w:tc>
          <w:tcPr>
            <w:tcW w:w="5492" w:type="dxa"/>
          </w:tcPr>
          <w:p w14:paraId="654F891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20E81F3" w14:textId="77777777" w:rsidTr="00ED6063">
        <w:tc>
          <w:tcPr>
            <w:tcW w:w="3794" w:type="dxa"/>
          </w:tcPr>
          <w:p w14:paraId="5F598FAF" w14:textId="77777777" w:rsidR="00447CE9" w:rsidRPr="00670CE4" w:rsidRDefault="00447CE9" w:rsidP="00ED60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Siedziba wykonawcy:</w:t>
            </w:r>
          </w:p>
          <w:p w14:paraId="09EA12DB" w14:textId="77777777" w:rsidR="00447CE9" w:rsidRPr="00670CE4" w:rsidRDefault="00447CE9" w:rsidP="00ED60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492" w:type="dxa"/>
          </w:tcPr>
          <w:p w14:paraId="73E20CB5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E5B8980" w14:textId="77777777" w:rsidTr="00ED6063">
        <w:tc>
          <w:tcPr>
            <w:tcW w:w="3794" w:type="dxa"/>
          </w:tcPr>
          <w:p w14:paraId="419C2D6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</w:p>
        </w:tc>
        <w:tc>
          <w:tcPr>
            <w:tcW w:w="5492" w:type="dxa"/>
          </w:tcPr>
          <w:p w14:paraId="1F86B85D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51F826F" w14:textId="77777777" w:rsidTr="00ED6063">
        <w:tc>
          <w:tcPr>
            <w:tcW w:w="3794" w:type="dxa"/>
          </w:tcPr>
          <w:p w14:paraId="68B6B270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województwo, powiat</w:t>
            </w:r>
          </w:p>
        </w:tc>
        <w:tc>
          <w:tcPr>
            <w:tcW w:w="5492" w:type="dxa"/>
          </w:tcPr>
          <w:p w14:paraId="43E862B5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49D4E4A" w14:textId="77777777" w:rsidTr="00ED6063">
        <w:tc>
          <w:tcPr>
            <w:tcW w:w="3794" w:type="dxa"/>
          </w:tcPr>
          <w:p w14:paraId="64DBBD81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Adres do korespondencji</w:t>
            </w:r>
          </w:p>
          <w:p w14:paraId="5D01EE41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(jeżeli jest inny niż powyżej wskazany)</w:t>
            </w:r>
          </w:p>
        </w:tc>
        <w:tc>
          <w:tcPr>
            <w:tcW w:w="5492" w:type="dxa"/>
          </w:tcPr>
          <w:p w14:paraId="2E1E1F23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30D817C" w14:textId="77777777" w:rsidTr="00ED6063">
        <w:tc>
          <w:tcPr>
            <w:tcW w:w="3794" w:type="dxa"/>
          </w:tcPr>
          <w:p w14:paraId="31D15F26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Numer REGON</w:t>
            </w:r>
          </w:p>
        </w:tc>
        <w:tc>
          <w:tcPr>
            <w:tcW w:w="5492" w:type="dxa"/>
          </w:tcPr>
          <w:p w14:paraId="483C0EB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9017DD9" w14:textId="77777777" w:rsidTr="00ED6063">
        <w:tc>
          <w:tcPr>
            <w:tcW w:w="3794" w:type="dxa"/>
          </w:tcPr>
          <w:p w14:paraId="782D4750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Numer NIP</w:t>
            </w:r>
          </w:p>
        </w:tc>
        <w:tc>
          <w:tcPr>
            <w:tcW w:w="5492" w:type="dxa"/>
          </w:tcPr>
          <w:p w14:paraId="7C15BD06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B84B2F5" w14:textId="77777777" w:rsidTr="00ED6063">
        <w:tc>
          <w:tcPr>
            <w:tcW w:w="3794" w:type="dxa"/>
          </w:tcPr>
          <w:p w14:paraId="7945D29B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492" w:type="dxa"/>
          </w:tcPr>
          <w:p w14:paraId="06AD9047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ED24795" w14:textId="77777777" w:rsidTr="00ED6063">
        <w:tc>
          <w:tcPr>
            <w:tcW w:w="3794" w:type="dxa"/>
          </w:tcPr>
          <w:p w14:paraId="3CD23F90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70CE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Numer</w:t>
            </w:r>
            <w:proofErr w:type="spellEnd"/>
            <w:r w:rsidRPr="00670CE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telefonu i telefaksu</w:t>
            </w:r>
          </w:p>
        </w:tc>
        <w:tc>
          <w:tcPr>
            <w:tcW w:w="5492" w:type="dxa"/>
          </w:tcPr>
          <w:p w14:paraId="68DD59FE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Tel. ...............................   telefaks: .......................................</w:t>
            </w:r>
          </w:p>
        </w:tc>
      </w:tr>
      <w:tr w:rsidR="00670CE4" w:rsidRPr="00670CE4" w14:paraId="372D8614" w14:textId="77777777" w:rsidTr="00ED6063">
        <w:tc>
          <w:tcPr>
            <w:tcW w:w="3794" w:type="dxa"/>
          </w:tcPr>
          <w:p w14:paraId="3410DE9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492" w:type="dxa"/>
          </w:tcPr>
          <w:p w14:paraId="0638414B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A9B5CD1" w14:textId="77777777" w:rsidTr="00ED6063">
        <w:tc>
          <w:tcPr>
            <w:tcW w:w="3794" w:type="dxa"/>
          </w:tcPr>
          <w:p w14:paraId="687D9111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492" w:type="dxa"/>
          </w:tcPr>
          <w:p w14:paraId="3433374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imię i nazwisko: .................................</w:t>
            </w:r>
          </w:p>
          <w:p w14:paraId="2BDC938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14A21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nr telefonu: ........................................</w:t>
            </w:r>
          </w:p>
        </w:tc>
      </w:tr>
      <w:tr w:rsidR="00670CE4" w:rsidRPr="00670CE4" w14:paraId="2669C0B9" w14:textId="77777777" w:rsidTr="00ED6063">
        <w:tc>
          <w:tcPr>
            <w:tcW w:w="3794" w:type="dxa"/>
          </w:tcPr>
          <w:p w14:paraId="541E726C" w14:textId="77777777" w:rsidR="00372A90" w:rsidRPr="00670CE4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ID Techniczne Wykonawcy </w:t>
            </w:r>
          </w:p>
          <w:p w14:paraId="1B69CA42" w14:textId="314010EA" w:rsidR="00372A90" w:rsidRPr="00670CE4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spellStart"/>
            <w:r w:rsidRPr="00670CE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ezamowienia</w:t>
            </w:r>
            <w:proofErr w:type="spellEnd"/>
            <w:r w:rsidRPr="00670CE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492" w:type="dxa"/>
          </w:tcPr>
          <w:p w14:paraId="448110AE" w14:textId="77777777" w:rsidR="00372A90" w:rsidRPr="00670CE4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4A1E783" w14:textId="77777777" w:rsidTr="00ED6063">
        <w:tc>
          <w:tcPr>
            <w:tcW w:w="3794" w:type="dxa"/>
          </w:tcPr>
          <w:p w14:paraId="15449F8F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492" w:type="dxa"/>
          </w:tcPr>
          <w:p w14:paraId="04A9FE6E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26E66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.............................................................................................</w:t>
            </w:r>
          </w:p>
        </w:tc>
      </w:tr>
      <w:tr w:rsidR="00670CE4" w:rsidRPr="00670CE4" w14:paraId="157C99D2" w14:textId="77777777" w:rsidTr="00ED6063">
        <w:tc>
          <w:tcPr>
            <w:tcW w:w="3794" w:type="dxa"/>
          </w:tcPr>
          <w:p w14:paraId="023B9018" w14:textId="77777777" w:rsidR="00447CE9" w:rsidRPr="00670CE4" w:rsidRDefault="00447CE9" w:rsidP="00ED6063">
            <w:pPr>
              <w:spacing w:before="6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GB"/>
              </w:rPr>
              <w:t>Rodzaj wykonawcy</w:t>
            </w:r>
          </w:p>
          <w:p w14:paraId="421393CD" w14:textId="77777777" w:rsidR="00447CE9" w:rsidRPr="00670CE4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670CE4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GB"/>
              </w:rPr>
              <w:t>*</w:t>
            </w:r>
            <w:r w:rsidRPr="00670CE4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?</w:t>
            </w:r>
          </w:p>
          <w:p w14:paraId="041A0A54" w14:textId="77777777" w:rsidR="00447CE9" w:rsidRPr="00670CE4" w:rsidRDefault="00447CE9" w:rsidP="00ED6063">
            <w:pPr>
              <w:pStyle w:val="Tekstprzypisudolnego"/>
              <w:spacing w:line="276" w:lineRule="auto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670CE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*</w:t>
            </w:r>
            <w:r w:rsidRPr="00670CE4">
              <w:rPr>
                <w:rStyle w:val="Odwoanieprzypisudolnego"/>
                <w:rFonts w:asciiTheme="minorHAnsi" w:hAnsiTheme="minorHAnsi" w:cstheme="minorHAnsi"/>
                <w:sz w:val="18"/>
                <w:szCs w:val="18"/>
              </w:rPr>
              <w:footnoteRef/>
            </w:r>
            <w:r w:rsidRPr="00670CE4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Por. </w:t>
            </w:r>
            <w:r w:rsidRPr="00670CE4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760ADD61" w14:textId="77777777" w:rsidR="00447CE9" w:rsidRPr="00670CE4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670CE4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>Mikroprzedsiębiorstwo:</w:t>
            </w:r>
            <w:r w:rsidRPr="00670CE4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670CE4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 xml:space="preserve"> </w:t>
            </w:r>
            <w:r w:rsidRPr="00670CE4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19DBBA2B" w14:textId="77777777" w:rsidR="00447CE9" w:rsidRPr="00670CE4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670CE4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>Małe przedsiębiorstwo:</w:t>
            </w:r>
            <w:r w:rsidRPr="00670CE4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1D81B4B4" w14:textId="77777777" w:rsidR="00447CE9" w:rsidRPr="00670CE4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70CE4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lastRenderedPageBreak/>
              <w:t xml:space="preserve">Średnie przedsiębiorstwa: </w:t>
            </w:r>
            <w:r w:rsidRPr="00670CE4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670CE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670CE4">
              <w:rPr>
                <w:rFonts w:asciiTheme="minorHAnsi" w:hAnsiTheme="minorHAnsi" w:cstheme="minorHAnsi"/>
                <w:sz w:val="18"/>
                <w:szCs w:val="18"/>
              </w:rPr>
              <w:t>i które zatrudniają mniej niż 250 osób i których roczny obrót nie przekracza 50 milionów EUR lub roczna suma bilansowa nie przekracza 43 milionów EUR.</w:t>
            </w:r>
          </w:p>
        </w:tc>
        <w:tc>
          <w:tcPr>
            <w:tcW w:w="5492" w:type="dxa"/>
          </w:tcPr>
          <w:p w14:paraId="13FE0FE5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lastRenderedPageBreak/>
              <w:t>[]  Wykonawca jest mikroprzedsiębiorstwem</w:t>
            </w:r>
          </w:p>
          <w:p w14:paraId="14B48801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małym przedsiębiorstwem</w:t>
            </w:r>
          </w:p>
          <w:p w14:paraId="6CD25099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średnim przedsiębiorstwem</w:t>
            </w:r>
          </w:p>
          <w:p w14:paraId="5B6AED4C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prowadzi jednoosobową działalność gospodarczą</w:t>
            </w:r>
          </w:p>
          <w:p w14:paraId="301E7638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osobą fizyczną nieprowadzącą działalności gospodarczej</w:t>
            </w:r>
          </w:p>
          <w:p w14:paraId="1BAA149E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Inny rodzaj</w:t>
            </w:r>
          </w:p>
          <w:p w14:paraId="66E5B5CE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(właściwą odpowiedź zaznaczyć)</w:t>
            </w:r>
          </w:p>
        </w:tc>
      </w:tr>
      <w:tr w:rsidR="00670CE4" w:rsidRPr="00670CE4" w14:paraId="377BF577" w14:textId="77777777" w:rsidTr="00ED6063">
        <w:tc>
          <w:tcPr>
            <w:tcW w:w="3794" w:type="dxa"/>
          </w:tcPr>
          <w:p w14:paraId="6825DC09" w14:textId="77777777" w:rsidR="00447CE9" w:rsidRPr="00670CE4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(niepotrzebne skreślić).</w:t>
            </w:r>
          </w:p>
          <w:p w14:paraId="0F7741CE" w14:textId="77777777" w:rsidR="00447CE9" w:rsidRPr="00670CE4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5492" w:type="dxa"/>
          </w:tcPr>
          <w:p w14:paraId="6D242AF7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Nazwy i siedziby wszystkich wykonawców wspólnie ubiegających się o udzielenie zamówienia, (jeżeli dotyczy).</w:t>
            </w:r>
          </w:p>
          <w:p w14:paraId="1F91293D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Lider: </w:t>
            </w:r>
          </w:p>
          <w:p w14:paraId="1EE7C508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3C7E7C67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Partnerzy:</w:t>
            </w:r>
          </w:p>
          <w:p w14:paraId="5B77539B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Nazwa </w:t>
            </w:r>
          </w:p>
          <w:p w14:paraId="0BCF597F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6EEF3FBA" w14:textId="463DC9EB" w:rsidR="00412A3E" w:rsidRPr="00670CE4" w:rsidRDefault="00412A3E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REGON/NIP</w:t>
            </w:r>
          </w:p>
          <w:p w14:paraId="2CA91E1A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Nazwa </w:t>
            </w:r>
          </w:p>
          <w:p w14:paraId="57948E54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6EF4916D" w14:textId="16D58255" w:rsidR="00412A3E" w:rsidRPr="00670CE4" w:rsidRDefault="00412A3E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REGON/NIP</w:t>
            </w:r>
          </w:p>
        </w:tc>
      </w:tr>
      <w:tr w:rsidR="00670CE4" w:rsidRPr="00670CE4" w14:paraId="5DAF85AD" w14:textId="77777777" w:rsidTr="00ED6063">
        <w:tc>
          <w:tcPr>
            <w:tcW w:w="3794" w:type="dxa"/>
          </w:tcPr>
          <w:p w14:paraId="29849B3E" w14:textId="77777777" w:rsidR="00447CE9" w:rsidRPr="00670CE4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</w:tcPr>
          <w:p w14:paraId="5F445829" w14:textId="77777777" w:rsidR="00447CE9" w:rsidRPr="00670CE4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stanowisko: </w:t>
            </w:r>
          </w:p>
          <w:p w14:paraId="5BF71767" w14:textId="77777777" w:rsidR="00447CE9" w:rsidRPr="00670CE4" w:rsidRDefault="00447CE9" w:rsidP="00ED6063">
            <w:pPr>
              <w:spacing w:before="12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imię i nazwisko: </w:t>
            </w:r>
          </w:p>
          <w:p w14:paraId="3149A395" w14:textId="77777777" w:rsidR="00447CE9" w:rsidRPr="00670CE4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tel.:</w:t>
            </w:r>
          </w:p>
          <w:p w14:paraId="71156ACF" w14:textId="77777777" w:rsidR="00447CE9" w:rsidRPr="00670CE4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e-mail:</w:t>
            </w:r>
          </w:p>
        </w:tc>
      </w:tr>
      <w:tr w:rsidR="00670CE4" w:rsidRPr="00670CE4" w14:paraId="2839687F" w14:textId="77777777" w:rsidTr="00ED6063">
        <w:tc>
          <w:tcPr>
            <w:tcW w:w="3794" w:type="dxa"/>
          </w:tcPr>
          <w:p w14:paraId="31A82F11" w14:textId="4C556B16" w:rsidR="00447CE9" w:rsidRPr="00670CE4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670CE4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r w:rsidRPr="00670CE4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</w:t>
            </w:r>
            <w:r w:rsidR="002030F8"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2024</w:t>
            </w: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r. poz. </w:t>
            </w:r>
            <w:r w:rsidR="002030F8"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361</w:t>
            </w:r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z </w:t>
            </w:r>
            <w:proofErr w:type="spellStart"/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późn</w:t>
            </w:r>
            <w:proofErr w:type="spellEnd"/>
            <w:r w:rsidRPr="00670CE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. zm.)</w:t>
            </w:r>
          </w:p>
        </w:tc>
        <w:tc>
          <w:tcPr>
            <w:tcW w:w="5492" w:type="dxa"/>
          </w:tcPr>
          <w:p w14:paraId="1C226443" w14:textId="77777777" w:rsidR="00447CE9" w:rsidRPr="00670CE4" w:rsidRDefault="00447CE9" w:rsidP="00ED6063">
            <w:pPr>
              <w:spacing w:after="12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>□</w:t>
            </w: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 xml:space="preserve">  </w:t>
            </w:r>
            <w:r w:rsidRPr="00670CE4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Nie</w:t>
            </w:r>
          </w:p>
          <w:p w14:paraId="6E6D23F2" w14:textId="77777777" w:rsidR="00447CE9" w:rsidRPr="00670CE4" w:rsidRDefault="00447CE9" w:rsidP="00ED6063">
            <w:pPr>
              <w:spacing w:before="120" w:after="12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 xml:space="preserve">□ </w:t>
            </w:r>
            <w:r w:rsidRPr="00670CE4">
              <w:rPr>
                <w:rFonts w:asciiTheme="minorHAnsi" w:eastAsia="Calibri" w:hAnsiTheme="minorHAnsi" w:cstheme="minorHAnsi"/>
                <w:lang w:eastAsia="en-GB"/>
              </w:rPr>
              <w:t xml:space="preserve">Tak </w:t>
            </w:r>
            <w:r w:rsidRPr="00670CE4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(jeżeli TAK to należy wypełnić wszystkie poniższe punkty)</w:t>
            </w:r>
            <w:r w:rsidRPr="00670CE4">
              <w:rPr>
                <w:rFonts w:asciiTheme="minorHAnsi" w:eastAsia="Calibri" w:hAnsiTheme="minorHAnsi" w:cstheme="minorHAnsi"/>
                <w:lang w:eastAsia="en-GB"/>
              </w:rPr>
              <w:t>:</w:t>
            </w: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 xml:space="preserve"> </w:t>
            </w:r>
          </w:p>
          <w:p w14:paraId="6C08F14C" w14:textId="77777777" w:rsidR="00447CE9" w:rsidRPr="00670CE4" w:rsidRDefault="00447CE9" w:rsidP="00E958C9">
            <w:pPr>
              <w:numPr>
                <w:ilvl w:val="0"/>
                <w:numId w:val="91"/>
              </w:numPr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nazwa (rodzaj) towaru lub usługi, których dostawa lub świadczenie będą prowadziły do powstania obowiązku podatkowego po stronie Zamawiającego ......................………………………………………………………….</w:t>
            </w:r>
          </w:p>
          <w:p w14:paraId="2E1DF083" w14:textId="77777777" w:rsidR="00447CE9" w:rsidRPr="00670CE4" w:rsidRDefault="00447CE9" w:rsidP="00E958C9">
            <w:pPr>
              <w:numPr>
                <w:ilvl w:val="0"/>
                <w:numId w:val="91"/>
              </w:numPr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  <w:p w14:paraId="4DA0ADD3" w14:textId="77777777" w:rsidR="00447CE9" w:rsidRPr="00670CE4" w:rsidRDefault="00447CE9" w:rsidP="00E958C9">
            <w:pPr>
              <w:numPr>
                <w:ilvl w:val="0"/>
                <w:numId w:val="91"/>
              </w:numPr>
              <w:spacing w:line="276" w:lineRule="auto"/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stawka podatku od towarów i usług, która zgodnie z wiedzą wykonawcy będzie miała zastosowanie ………………………………………….</w:t>
            </w:r>
          </w:p>
        </w:tc>
      </w:tr>
      <w:tr w:rsidR="00447CE9" w:rsidRPr="00670CE4" w14:paraId="388BCED9" w14:textId="77777777" w:rsidTr="00ED6063">
        <w:trPr>
          <w:trHeight w:val="1098"/>
        </w:trPr>
        <w:tc>
          <w:tcPr>
            <w:tcW w:w="3794" w:type="dxa"/>
          </w:tcPr>
          <w:p w14:paraId="3D6A98BE" w14:textId="77777777" w:rsidR="00447CE9" w:rsidRPr="00670CE4" w:rsidRDefault="00447CE9" w:rsidP="00ED6063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70CE4">
              <w:rPr>
                <w:rFonts w:asciiTheme="minorHAnsi" w:hAnsiTheme="minorHAnsi" w:cstheme="minorHAnsi"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492" w:type="dxa"/>
          </w:tcPr>
          <w:p w14:paraId="3D728B3D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GB"/>
              </w:rPr>
              <w:t xml:space="preserve">□ </w:t>
            </w:r>
            <w:r w:rsidRPr="00670CE4">
              <w:rPr>
                <w:rFonts w:asciiTheme="minorHAnsi" w:eastAsia="Calibri" w:hAnsiTheme="minorHAnsi" w:cstheme="minorHAnsi"/>
                <w:b/>
                <w:lang w:eastAsia="en-GB"/>
              </w:rPr>
              <w:t xml:space="preserve"> </w:t>
            </w:r>
            <w:r w:rsidRPr="00670CE4">
              <w:rPr>
                <w:rFonts w:asciiTheme="minorHAnsi" w:eastAsia="Calibri" w:hAnsiTheme="minorHAnsi" w:cstheme="minorHAnsi"/>
                <w:lang w:eastAsia="en-GB"/>
              </w:rPr>
              <w:t>Nie</w:t>
            </w:r>
          </w:p>
          <w:p w14:paraId="6E54714F" w14:textId="77777777" w:rsidR="00447CE9" w:rsidRPr="00670CE4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lang w:eastAsia="en-GB"/>
              </w:rPr>
            </w:pPr>
            <w:r w:rsidRPr="00670CE4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 xml:space="preserve">□ </w:t>
            </w:r>
            <w:r w:rsidRPr="00670CE4">
              <w:rPr>
                <w:rFonts w:asciiTheme="minorHAnsi" w:eastAsia="Calibri" w:hAnsiTheme="minorHAnsi" w:cstheme="minorHAnsi"/>
                <w:lang w:eastAsia="en-GB"/>
              </w:rPr>
              <w:t xml:space="preserve"> Tak</w:t>
            </w:r>
          </w:p>
        </w:tc>
      </w:tr>
    </w:tbl>
    <w:p w14:paraId="57F5E11D" w14:textId="77777777" w:rsidR="00F9630D" w:rsidRPr="00670CE4" w:rsidRDefault="00F9630D" w:rsidP="00F9630D">
      <w:pPr>
        <w:pStyle w:val="Tekstpodstawowy"/>
        <w:autoSpaceDE/>
        <w:autoSpaceDN/>
        <w:adjustRightInd/>
        <w:rPr>
          <w:rFonts w:asciiTheme="minorHAnsi" w:hAnsiTheme="minorHAnsi" w:cstheme="minorHAnsi"/>
          <w:szCs w:val="24"/>
        </w:rPr>
      </w:pPr>
    </w:p>
    <w:p w14:paraId="7852151B" w14:textId="77777777" w:rsidR="00F9630D" w:rsidRPr="00670CE4" w:rsidRDefault="00F9630D" w:rsidP="00F9630D">
      <w:pPr>
        <w:pStyle w:val="Tekstpodstawowy"/>
        <w:autoSpaceDE/>
        <w:autoSpaceDN/>
        <w:adjustRightInd/>
        <w:rPr>
          <w:rFonts w:asciiTheme="minorHAnsi" w:hAnsiTheme="minorHAnsi" w:cstheme="minorHAnsi"/>
          <w:szCs w:val="24"/>
        </w:rPr>
      </w:pPr>
    </w:p>
    <w:p w14:paraId="358417A1" w14:textId="77777777" w:rsidR="00F9630D" w:rsidRPr="00670CE4" w:rsidRDefault="00F9630D" w:rsidP="00F9630D">
      <w:pPr>
        <w:pStyle w:val="Tekstpodstawowy"/>
        <w:autoSpaceDE/>
        <w:autoSpaceDN/>
        <w:adjustRightInd/>
        <w:rPr>
          <w:rFonts w:asciiTheme="minorHAnsi" w:hAnsiTheme="minorHAnsi" w:cstheme="minorHAnsi"/>
          <w:szCs w:val="24"/>
        </w:rPr>
      </w:pPr>
    </w:p>
    <w:p w14:paraId="27697612" w14:textId="77777777" w:rsidR="00F9630D" w:rsidRPr="00670CE4" w:rsidRDefault="00F9630D" w:rsidP="00F9630D">
      <w:pPr>
        <w:pStyle w:val="Tekstpodstawowy"/>
        <w:autoSpaceDE/>
        <w:autoSpaceDN/>
        <w:adjustRightInd/>
        <w:rPr>
          <w:rFonts w:asciiTheme="minorHAnsi" w:hAnsiTheme="minorHAnsi" w:cstheme="minorHAnsi"/>
          <w:szCs w:val="24"/>
        </w:rPr>
      </w:pPr>
    </w:p>
    <w:p w14:paraId="147DD38C" w14:textId="77777777" w:rsidR="00F9630D" w:rsidRPr="00670CE4" w:rsidRDefault="00F9630D" w:rsidP="00F9630D">
      <w:pPr>
        <w:pStyle w:val="Tekstpodstawowy"/>
        <w:autoSpaceDE/>
        <w:autoSpaceDN/>
        <w:adjustRightInd/>
        <w:ind w:left="284"/>
        <w:rPr>
          <w:rFonts w:asciiTheme="minorHAnsi" w:hAnsiTheme="minorHAnsi" w:cstheme="minorHAnsi"/>
          <w:szCs w:val="24"/>
        </w:rPr>
      </w:pPr>
    </w:p>
    <w:p w14:paraId="5D824402" w14:textId="77777777" w:rsidR="00F9630D" w:rsidRPr="00670CE4" w:rsidRDefault="00F9630D" w:rsidP="00F9630D">
      <w:pPr>
        <w:pStyle w:val="Tekstpodstawowy"/>
        <w:autoSpaceDE/>
        <w:autoSpaceDN/>
        <w:adjustRightInd/>
        <w:ind w:left="284"/>
        <w:rPr>
          <w:rFonts w:asciiTheme="minorHAnsi" w:hAnsiTheme="minorHAnsi" w:cstheme="minorHAnsi"/>
          <w:szCs w:val="24"/>
        </w:rPr>
      </w:pPr>
    </w:p>
    <w:p w14:paraId="668B2B14" w14:textId="3A294D2B" w:rsidR="00447CE9" w:rsidRPr="00670CE4" w:rsidRDefault="00447CE9" w:rsidP="00F9630D">
      <w:pPr>
        <w:pStyle w:val="Tekstpodstawowy"/>
        <w:numPr>
          <w:ilvl w:val="0"/>
          <w:numId w:val="92"/>
        </w:numPr>
        <w:autoSpaceDE/>
        <w:autoSpaceDN/>
        <w:adjustRightInd/>
        <w:ind w:left="284" w:hanging="284"/>
        <w:rPr>
          <w:rFonts w:asciiTheme="minorHAnsi" w:hAnsiTheme="minorHAnsi" w:cstheme="minorHAnsi"/>
          <w:szCs w:val="24"/>
        </w:rPr>
      </w:pPr>
      <w:r w:rsidRPr="00670CE4">
        <w:rPr>
          <w:rFonts w:asciiTheme="minorHAnsi" w:hAnsiTheme="minorHAnsi" w:cstheme="minorHAnsi"/>
          <w:szCs w:val="24"/>
        </w:rPr>
        <w:lastRenderedPageBreak/>
        <w:t xml:space="preserve">Przystępując do postępowania o udzielenie zamówienia publicznego prowadzonego przez Gminę Sulechów dotyczącego </w:t>
      </w:r>
      <w:r w:rsidR="00F9630D" w:rsidRPr="00670CE4">
        <w:rPr>
          <w:rFonts w:asciiTheme="minorHAnsi" w:hAnsiTheme="minorHAnsi" w:cstheme="minorHAnsi"/>
          <w:szCs w:val="24"/>
        </w:rPr>
        <w:t>utrzymanie zieleni na terenie gminy Sulechów</w:t>
      </w:r>
      <w:r w:rsidRPr="00670CE4">
        <w:rPr>
          <w:rFonts w:asciiTheme="minorHAnsi" w:hAnsiTheme="minorHAnsi" w:cstheme="minorHAnsi"/>
          <w:b/>
          <w:szCs w:val="24"/>
        </w:rPr>
        <w:t xml:space="preserve">, </w:t>
      </w:r>
      <w:r w:rsidRPr="00670CE4">
        <w:rPr>
          <w:rFonts w:asciiTheme="minorHAnsi" w:hAnsiTheme="minorHAnsi" w:cstheme="minorHAnsi"/>
          <w:szCs w:val="24"/>
        </w:rPr>
        <w:t>oferujemy wykonanie zamówienia za:</w:t>
      </w:r>
    </w:p>
    <w:p w14:paraId="41937948" w14:textId="53F1864B" w:rsidR="00DB65E3" w:rsidRPr="00670CE4" w:rsidRDefault="00F9630D" w:rsidP="00DB65E3">
      <w:pPr>
        <w:pStyle w:val="Tekstpodstawowy"/>
        <w:autoSpaceDE/>
        <w:autoSpaceDN/>
        <w:adjustRightInd/>
        <w:ind w:left="284"/>
        <w:rPr>
          <w:rFonts w:asciiTheme="minorHAnsi" w:hAnsiTheme="minorHAnsi" w:cstheme="minorHAnsi"/>
          <w:szCs w:val="24"/>
        </w:rPr>
      </w:pPr>
      <w:r w:rsidRPr="00670CE4">
        <w:rPr>
          <w:rFonts w:asciiTheme="minorHAnsi" w:hAnsiTheme="minorHAnsi" w:cstheme="minorHAnsi"/>
          <w:szCs w:val="24"/>
        </w:rPr>
        <w:t xml:space="preserve">Cenę: </w:t>
      </w:r>
    </w:p>
    <w:tbl>
      <w:tblPr>
        <w:tblW w:w="1029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3635"/>
        <w:gridCol w:w="1138"/>
        <w:gridCol w:w="1214"/>
        <w:gridCol w:w="1216"/>
        <w:gridCol w:w="1216"/>
        <w:gridCol w:w="1216"/>
        <w:gridCol w:w="160"/>
      </w:tblGrid>
      <w:tr w:rsidR="00670CE4" w:rsidRPr="00670CE4" w14:paraId="75937E68" w14:textId="3B075A5D" w:rsidTr="00ED6FC2">
        <w:trPr>
          <w:gridAfter w:val="1"/>
          <w:wAfter w:w="160" w:type="dxa"/>
          <w:trHeight w:val="540"/>
        </w:trPr>
        <w:tc>
          <w:tcPr>
            <w:tcW w:w="501" w:type="dxa"/>
            <w:vMerge w:val="restart"/>
            <w:noWrap/>
            <w:vAlign w:val="center"/>
            <w:hideMark/>
          </w:tcPr>
          <w:p w14:paraId="51A094B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35" w:type="dxa"/>
            <w:vMerge w:val="restart"/>
            <w:vAlign w:val="center"/>
            <w:hideMark/>
          </w:tcPr>
          <w:p w14:paraId="1876761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1138" w:type="dxa"/>
            <w:vMerge w:val="restart"/>
            <w:vAlign w:val="center"/>
            <w:hideMark/>
          </w:tcPr>
          <w:p w14:paraId="139C437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214" w:type="dxa"/>
            <w:vMerge w:val="restart"/>
            <w:vAlign w:val="center"/>
            <w:hideMark/>
          </w:tcPr>
          <w:p w14:paraId="6CD6000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6" w:type="dxa"/>
            <w:vMerge w:val="restart"/>
            <w:vAlign w:val="center"/>
            <w:hideMark/>
          </w:tcPr>
          <w:p w14:paraId="68CC02C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1216" w:type="dxa"/>
            <w:vMerge w:val="restart"/>
            <w:vAlign w:val="center"/>
          </w:tcPr>
          <w:p w14:paraId="43B5A2A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  <w:p w14:paraId="4C4CD00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vMerge w:val="restart"/>
            <w:vAlign w:val="center"/>
          </w:tcPr>
          <w:p w14:paraId="24227C9A" w14:textId="2A2E394A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robót netto </w:t>
            </w:r>
            <w:r w:rsidRPr="00670CE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(4x5x6)</w:t>
            </w:r>
          </w:p>
        </w:tc>
      </w:tr>
      <w:tr w:rsidR="00670CE4" w:rsidRPr="00670CE4" w14:paraId="0F2F6D19" w14:textId="77777777" w:rsidTr="00ED6FC2">
        <w:trPr>
          <w:trHeight w:val="480"/>
        </w:trPr>
        <w:tc>
          <w:tcPr>
            <w:tcW w:w="501" w:type="dxa"/>
            <w:vMerge/>
            <w:vAlign w:val="center"/>
            <w:hideMark/>
          </w:tcPr>
          <w:p w14:paraId="36654E1F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Merge/>
            <w:vAlign w:val="center"/>
            <w:hideMark/>
          </w:tcPr>
          <w:p w14:paraId="6772DC4B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  <w:hideMark/>
          </w:tcPr>
          <w:p w14:paraId="3C7A0BB4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  <w:hideMark/>
          </w:tcPr>
          <w:p w14:paraId="311FC5CB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14:paraId="2AF3C893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14:paraId="3E2DEBE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14:paraId="20201E14" w14:textId="39D5125A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14:paraId="65628259" w14:textId="5A12D91D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70CE4" w:rsidRPr="00670CE4" w14:paraId="4BFACF04" w14:textId="77777777" w:rsidTr="00DB65E3">
        <w:trPr>
          <w:trHeight w:val="204"/>
        </w:trPr>
        <w:tc>
          <w:tcPr>
            <w:tcW w:w="501" w:type="dxa"/>
            <w:noWrap/>
            <w:vAlign w:val="bottom"/>
            <w:hideMark/>
          </w:tcPr>
          <w:p w14:paraId="2979069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35" w:type="dxa"/>
            <w:noWrap/>
            <w:vAlign w:val="bottom"/>
            <w:hideMark/>
          </w:tcPr>
          <w:p w14:paraId="22FF872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8" w:type="dxa"/>
            <w:noWrap/>
            <w:vAlign w:val="bottom"/>
            <w:hideMark/>
          </w:tcPr>
          <w:p w14:paraId="3FF0E65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14" w:type="dxa"/>
            <w:noWrap/>
            <w:vAlign w:val="bottom"/>
            <w:hideMark/>
          </w:tcPr>
          <w:p w14:paraId="17C2800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16" w:type="dxa"/>
            <w:noWrap/>
            <w:vAlign w:val="bottom"/>
            <w:hideMark/>
          </w:tcPr>
          <w:p w14:paraId="1BB5C11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16" w:type="dxa"/>
          </w:tcPr>
          <w:p w14:paraId="33A4DCD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A638C1F" w14:textId="02C0A5CA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6BD6C91" w14:textId="0B2EB85D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B435925" w14:textId="77777777" w:rsidTr="00DB65E3">
        <w:trPr>
          <w:trHeight w:val="750"/>
        </w:trPr>
        <w:tc>
          <w:tcPr>
            <w:tcW w:w="501" w:type="dxa"/>
            <w:noWrap/>
            <w:vAlign w:val="center"/>
            <w:hideMark/>
          </w:tcPr>
          <w:p w14:paraId="6FE4AC3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35" w:type="dxa"/>
            <w:vAlign w:val="center"/>
            <w:hideMark/>
          </w:tcPr>
          <w:p w14:paraId="32AF72B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Koszenie terenów zielonych z załadunkiem i wywozem skoszonej trawy </w:t>
            </w:r>
          </w:p>
        </w:tc>
        <w:tc>
          <w:tcPr>
            <w:tcW w:w="1138" w:type="dxa"/>
            <w:noWrap/>
            <w:vAlign w:val="center"/>
            <w:hideMark/>
          </w:tcPr>
          <w:p w14:paraId="0FD02A3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100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3FEFB2F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2756,49</w:t>
            </w:r>
          </w:p>
        </w:tc>
        <w:tc>
          <w:tcPr>
            <w:tcW w:w="1216" w:type="dxa"/>
            <w:noWrap/>
            <w:vAlign w:val="center"/>
            <w:hideMark/>
          </w:tcPr>
          <w:p w14:paraId="69B11EF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16" w:type="dxa"/>
          </w:tcPr>
          <w:p w14:paraId="763FB4A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1D0DCE1" w14:textId="56B8451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AFDF240" w14:textId="78034DE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18C1992F" w14:textId="77777777" w:rsidTr="00DB65E3">
        <w:trPr>
          <w:trHeight w:val="705"/>
        </w:trPr>
        <w:tc>
          <w:tcPr>
            <w:tcW w:w="501" w:type="dxa"/>
            <w:noWrap/>
            <w:vAlign w:val="center"/>
            <w:hideMark/>
          </w:tcPr>
          <w:p w14:paraId="31BF966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35" w:type="dxa"/>
            <w:vAlign w:val="center"/>
            <w:hideMark/>
          </w:tcPr>
          <w:p w14:paraId="1DF94BC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Koszenie terenów zielonych kosiarką rotacyjną /bijakową (bez zbierania skoszonej trawy) pobocza i pozostałe tereny</w:t>
            </w:r>
          </w:p>
        </w:tc>
        <w:tc>
          <w:tcPr>
            <w:tcW w:w="1138" w:type="dxa"/>
            <w:noWrap/>
            <w:vAlign w:val="center"/>
            <w:hideMark/>
          </w:tcPr>
          <w:p w14:paraId="7FDCD5C6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100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56020DE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3474,73</w:t>
            </w:r>
          </w:p>
        </w:tc>
        <w:tc>
          <w:tcPr>
            <w:tcW w:w="1216" w:type="dxa"/>
            <w:noWrap/>
            <w:vAlign w:val="center"/>
            <w:hideMark/>
          </w:tcPr>
          <w:p w14:paraId="27DB61C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16" w:type="dxa"/>
          </w:tcPr>
          <w:p w14:paraId="2AAD599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766EF29" w14:textId="0501A1E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643F959" w14:textId="34B679A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C04FA0F" w14:textId="77777777" w:rsidTr="00DB65E3">
        <w:trPr>
          <w:trHeight w:val="375"/>
        </w:trPr>
        <w:tc>
          <w:tcPr>
            <w:tcW w:w="501" w:type="dxa"/>
            <w:noWrap/>
            <w:vAlign w:val="center"/>
            <w:hideMark/>
          </w:tcPr>
          <w:p w14:paraId="561E6F5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35" w:type="dxa"/>
            <w:vAlign w:val="center"/>
            <w:hideMark/>
          </w:tcPr>
          <w:p w14:paraId="68A289EA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Wygrabianie liści z załadunkiem i wywozem </w:t>
            </w:r>
          </w:p>
        </w:tc>
        <w:tc>
          <w:tcPr>
            <w:tcW w:w="1138" w:type="dxa"/>
            <w:noWrap/>
            <w:vAlign w:val="center"/>
            <w:hideMark/>
          </w:tcPr>
          <w:p w14:paraId="3E91B50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100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76DA409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713,56</w:t>
            </w:r>
          </w:p>
        </w:tc>
        <w:tc>
          <w:tcPr>
            <w:tcW w:w="1216" w:type="dxa"/>
            <w:noWrap/>
            <w:vAlign w:val="center"/>
            <w:hideMark/>
          </w:tcPr>
          <w:p w14:paraId="2DEC5DB6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3D4AB40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55504F3" w14:textId="57539A13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5FD3D0FA" w14:textId="22F1E7C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32ECBF34" w14:textId="77777777" w:rsidTr="00DB65E3">
        <w:trPr>
          <w:trHeight w:val="600"/>
        </w:trPr>
        <w:tc>
          <w:tcPr>
            <w:tcW w:w="501" w:type="dxa"/>
            <w:noWrap/>
            <w:vAlign w:val="center"/>
            <w:hideMark/>
          </w:tcPr>
          <w:p w14:paraId="45F9F93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35" w:type="dxa"/>
            <w:vAlign w:val="center"/>
            <w:hideMark/>
          </w:tcPr>
          <w:p w14:paraId="21DAEF8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Wykaszanie poboczy ścieżek rowerowych</w:t>
            </w:r>
          </w:p>
        </w:tc>
        <w:tc>
          <w:tcPr>
            <w:tcW w:w="1138" w:type="dxa"/>
            <w:noWrap/>
            <w:vAlign w:val="center"/>
            <w:hideMark/>
          </w:tcPr>
          <w:p w14:paraId="6722DBA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100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3F50E9C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580</w:t>
            </w:r>
          </w:p>
        </w:tc>
        <w:tc>
          <w:tcPr>
            <w:tcW w:w="1216" w:type="dxa"/>
            <w:noWrap/>
            <w:vAlign w:val="center"/>
            <w:hideMark/>
          </w:tcPr>
          <w:p w14:paraId="1E24A6B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16" w:type="dxa"/>
          </w:tcPr>
          <w:p w14:paraId="10EE8DC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8594FE2" w14:textId="75E9444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F1DBD1B" w14:textId="19ABA15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B1F9159" w14:textId="77777777" w:rsidTr="00DB65E3">
        <w:trPr>
          <w:trHeight w:val="600"/>
        </w:trPr>
        <w:tc>
          <w:tcPr>
            <w:tcW w:w="501" w:type="dxa"/>
            <w:noWrap/>
            <w:vAlign w:val="center"/>
            <w:hideMark/>
          </w:tcPr>
          <w:p w14:paraId="3F6FF44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35" w:type="dxa"/>
            <w:vAlign w:val="center"/>
            <w:hideMark/>
          </w:tcPr>
          <w:p w14:paraId="44FA043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Utrzymanie zieleni na terenie obiektów zabawowo rekreacyjnych</w:t>
            </w:r>
          </w:p>
        </w:tc>
        <w:tc>
          <w:tcPr>
            <w:tcW w:w="1138" w:type="dxa"/>
            <w:noWrap/>
            <w:vAlign w:val="center"/>
            <w:hideMark/>
          </w:tcPr>
          <w:p w14:paraId="4681222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6307058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1216" w:type="dxa"/>
            <w:noWrap/>
            <w:vAlign w:val="center"/>
            <w:hideMark/>
          </w:tcPr>
          <w:p w14:paraId="1F6C1F6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16" w:type="dxa"/>
          </w:tcPr>
          <w:p w14:paraId="417BBEF6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C7A068C" w14:textId="2AC0CCC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1FE7D74" w14:textId="455A83A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C7FD18C" w14:textId="77777777" w:rsidTr="00DB65E3">
        <w:trPr>
          <w:trHeight w:val="408"/>
        </w:trPr>
        <w:tc>
          <w:tcPr>
            <w:tcW w:w="501" w:type="dxa"/>
            <w:noWrap/>
            <w:vAlign w:val="center"/>
            <w:hideMark/>
          </w:tcPr>
          <w:p w14:paraId="3517E4B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35" w:type="dxa"/>
            <w:vAlign w:val="center"/>
            <w:hideMark/>
          </w:tcPr>
          <w:p w14:paraId="70AF059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Urządzanie rabat, gazonów i donic (nasadzenia jednoroczne) </w:t>
            </w:r>
          </w:p>
        </w:tc>
        <w:tc>
          <w:tcPr>
            <w:tcW w:w="1138" w:type="dxa"/>
            <w:noWrap/>
            <w:vAlign w:val="center"/>
            <w:hideMark/>
          </w:tcPr>
          <w:p w14:paraId="0576776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2CCE921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286</w:t>
            </w:r>
          </w:p>
        </w:tc>
        <w:tc>
          <w:tcPr>
            <w:tcW w:w="1216" w:type="dxa"/>
            <w:noWrap/>
            <w:vAlign w:val="center"/>
            <w:hideMark/>
          </w:tcPr>
          <w:p w14:paraId="0BC74BA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16" w:type="dxa"/>
          </w:tcPr>
          <w:p w14:paraId="6482EE83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057FFD39" w14:textId="4359BBB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7AD4011" w14:textId="3059F10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5377C10" w14:textId="77777777" w:rsidTr="00DB65E3">
        <w:trPr>
          <w:trHeight w:val="516"/>
        </w:trPr>
        <w:tc>
          <w:tcPr>
            <w:tcW w:w="501" w:type="dxa"/>
            <w:noWrap/>
            <w:vAlign w:val="center"/>
            <w:hideMark/>
          </w:tcPr>
          <w:p w14:paraId="5E96CDF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35" w:type="dxa"/>
            <w:vAlign w:val="center"/>
            <w:hideMark/>
          </w:tcPr>
          <w:p w14:paraId="5A692C7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Pielęgnacja rabat, gazonów.</w:t>
            </w:r>
          </w:p>
        </w:tc>
        <w:tc>
          <w:tcPr>
            <w:tcW w:w="1138" w:type="dxa"/>
            <w:noWrap/>
            <w:vAlign w:val="center"/>
            <w:hideMark/>
          </w:tcPr>
          <w:p w14:paraId="0FDC9F7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1DDF3D5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2049</w:t>
            </w:r>
          </w:p>
        </w:tc>
        <w:tc>
          <w:tcPr>
            <w:tcW w:w="1216" w:type="dxa"/>
            <w:noWrap/>
            <w:vAlign w:val="center"/>
            <w:hideMark/>
          </w:tcPr>
          <w:p w14:paraId="18416F5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16" w:type="dxa"/>
          </w:tcPr>
          <w:p w14:paraId="6F78119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D3A313F" w14:textId="0E04F6AD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1599861" w14:textId="1A22343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B016BF5" w14:textId="77777777" w:rsidTr="00DB65E3">
        <w:trPr>
          <w:trHeight w:val="408"/>
        </w:trPr>
        <w:tc>
          <w:tcPr>
            <w:tcW w:w="501" w:type="dxa"/>
            <w:noWrap/>
            <w:vAlign w:val="center"/>
            <w:hideMark/>
          </w:tcPr>
          <w:p w14:paraId="3C9F157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35" w:type="dxa"/>
            <w:vAlign w:val="center"/>
            <w:hideMark/>
          </w:tcPr>
          <w:p w14:paraId="3E07D4D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Obsadzenie wieży kwiatowej (nasadzenia jednoroczne)</w:t>
            </w:r>
          </w:p>
        </w:tc>
        <w:tc>
          <w:tcPr>
            <w:tcW w:w="1138" w:type="dxa"/>
            <w:noWrap/>
            <w:vAlign w:val="center"/>
            <w:hideMark/>
          </w:tcPr>
          <w:p w14:paraId="4D7D2F0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682AB4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16" w:type="dxa"/>
            <w:noWrap/>
            <w:vAlign w:val="center"/>
            <w:hideMark/>
          </w:tcPr>
          <w:p w14:paraId="6DF1034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16" w:type="dxa"/>
          </w:tcPr>
          <w:p w14:paraId="056BD10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5103ACD" w14:textId="6C474696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5216AD41" w14:textId="2C7FFCC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915AB89" w14:textId="77777777" w:rsidTr="00DB65E3">
        <w:trPr>
          <w:trHeight w:val="312"/>
        </w:trPr>
        <w:tc>
          <w:tcPr>
            <w:tcW w:w="501" w:type="dxa"/>
            <w:noWrap/>
            <w:vAlign w:val="center"/>
            <w:hideMark/>
          </w:tcPr>
          <w:p w14:paraId="10976B9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35" w:type="dxa"/>
            <w:vAlign w:val="center"/>
            <w:hideMark/>
          </w:tcPr>
          <w:p w14:paraId="1C06AA8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Podlewanie rabat, gazonów, donic i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skalniaków</w:t>
            </w:r>
            <w:proofErr w:type="spellEnd"/>
          </w:p>
        </w:tc>
        <w:tc>
          <w:tcPr>
            <w:tcW w:w="1138" w:type="dxa"/>
            <w:noWrap/>
            <w:vAlign w:val="center"/>
            <w:hideMark/>
          </w:tcPr>
          <w:p w14:paraId="46C841B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0B8D4F4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2762</w:t>
            </w:r>
          </w:p>
        </w:tc>
        <w:tc>
          <w:tcPr>
            <w:tcW w:w="1216" w:type="dxa"/>
            <w:noWrap/>
            <w:vAlign w:val="center"/>
            <w:hideMark/>
          </w:tcPr>
          <w:p w14:paraId="4726920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216" w:type="dxa"/>
          </w:tcPr>
          <w:p w14:paraId="3A3FD50E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A34393C" w14:textId="143E6F48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DBC3A4F" w14:textId="1AAC974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AF83934" w14:textId="77777777" w:rsidTr="00DB65E3">
        <w:trPr>
          <w:trHeight w:val="264"/>
        </w:trPr>
        <w:tc>
          <w:tcPr>
            <w:tcW w:w="501" w:type="dxa"/>
            <w:noWrap/>
            <w:vAlign w:val="center"/>
            <w:hideMark/>
          </w:tcPr>
          <w:p w14:paraId="3F62818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35" w:type="dxa"/>
            <w:vAlign w:val="center"/>
            <w:hideMark/>
          </w:tcPr>
          <w:p w14:paraId="410F30C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Podlewanie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mlodych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nasadzeń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drzew i krzewów</w:t>
            </w:r>
          </w:p>
        </w:tc>
        <w:tc>
          <w:tcPr>
            <w:tcW w:w="1138" w:type="dxa"/>
            <w:noWrap/>
            <w:vAlign w:val="center"/>
            <w:hideMark/>
          </w:tcPr>
          <w:p w14:paraId="7ECFAA0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FBB611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216" w:type="dxa"/>
            <w:noWrap/>
            <w:vAlign w:val="center"/>
            <w:hideMark/>
          </w:tcPr>
          <w:p w14:paraId="52882A7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216" w:type="dxa"/>
          </w:tcPr>
          <w:p w14:paraId="6C0F5D9E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BFC6DE2" w14:textId="3DDD40E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CD2B861" w14:textId="7084A6B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4004EF9" w14:textId="77777777" w:rsidTr="00DB65E3">
        <w:trPr>
          <w:trHeight w:val="1020"/>
        </w:trPr>
        <w:tc>
          <w:tcPr>
            <w:tcW w:w="501" w:type="dxa"/>
            <w:noWrap/>
            <w:vAlign w:val="center"/>
            <w:hideMark/>
          </w:tcPr>
          <w:p w14:paraId="2FB7632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635" w:type="dxa"/>
            <w:vAlign w:val="center"/>
            <w:hideMark/>
          </w:tcPr>
          <w:p w14:paraId="29645C5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Urządzenie nowych rabat,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skalniaków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(nasadzanie wieloletnie - zakupione przez wykonawcę) wg wskazania Zamawiającego, na terenach wstępnie przygotowanych np.: po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nasadzeniach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jednorocznych</w:t>
            </w:r>
          </w:p>
        </w:tc>
        <w:tc>
          <w:tcPr>
            <w:tcW w:w="1138" w:type="dxa"/>
            <w:noWrap/>
            <w:vAlign w:val="center"/>
            <w:hideMark/>
          </w:tcPr>
          <w:p w14:paraId="0A362DE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5B8C8DC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360</w:t>
            </w:r>
          </w:p>
        </w:tc>
        <w:tc>
          <w:tcPr>
            <w:tcW w:w="1216" w:type="dxa"/>
            <w:noWrap/>
            <w:vAlign w:val="center"/>
            <w:hideMark/>
          </w:tcPr>
          <w:p w14:paraId="3A28CDD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77B073CC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0BF1917" w14:textId="24875AB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A6E4956" w14:textId="0E1041F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186242E8" w14:textId="77777777" w:rsidTr="00DB65E3">
        <w:trPr>
          <w:trHeight w:val="1425"/>
        </w:trPr>
        <w:tc>
          <w:tcPr>
            <w:tcW w:w="501" w:type="dxa"/>
            <w:noWrap/>
            <w:vAlign w:val="center"/>
            <w:hideMark/>
          </w:tcPr>
          <w:p w14:paraId="1AE25B0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635" w:type="dxa"/>
            <w:vAlign w:val="center"/>
            <w:hideMark/>
          </w:tcPr>
          <w:p w14:paraId="78CC158E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Urządzenie nowych rabat,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skalniaków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(nasadzanie wieloletnie - zakupione przez zamawiającego) wg wskazania Zamawiającego, na terenach wstępnie przygotowanych np.: po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nasadzeniach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jednorocznych</w:t>
            </w:r>
          </w:p>
        </w:tc>
        <w:tc>
          <w:tcPr>
            <w:tcW w:w="1138" w:type="dxa"/>
            <w:noWrap/>
            <w:vAlign w:val="center"/>
            <w:hideMark/>
          </w:tcPr>
          <w:p w14:paraId="4863D0E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3851684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216" w:type="dxa"/>
            <w:noWrap/>
            <w:vAlign w:val="center"/>
            <w:hideMark/>
          </w:tcPr>
          <w:p w14:paraId="261B825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7DCABB3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ABF6FC1" w14:textId="47575E5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0864A6DE" w14:textId="5E324CF6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54E128A" w14:textId="77777777" w:rsidTr="00DB65E3">
        <w:trPr>
          <w:trHeight w:val="816"/>
        </w:trPr>
        <w:tc>
          <w:tcPr>
            <w:tcW w:w="501" w:type="dxa"/>
            <w:noWrap/>
            <w:vAlign w:val="center"/>
            <w:hideMark/>
          </w:tcPr>
          <w:p w14:paraId="0CAD70D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635" w:type="dxa"/>
            <w:vAlign w:val="center"/>
            <w:hideMark/>
          </w:tcPr>
          <w:p w14:paraId="74CF72B3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Urządzenie nowych rabat, </w:t>
            </w:r>
            <w:proofErr w:type="spellStart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skalniaków</w:t>
            </w:r>
            <w:proofErr w:type="spellEnd"/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 (nasadzanie wieloletnie - zakupione przez zamawiającego) wg wskazania Zamawiającego, na terenach nie przygotowanych np.: trawnik,</w:t>
            </w:r>
          </w:p>
        </w:tc>
        <w:tc>
          <w:tcPr>
            <w:tcW w:w="1138" w:type="dxa"/>
            <w:noWrap/>
            <w:vAlign w:val="center"/>
            <w:hideMark/>
          </w:tcPr>
          <w:p w14:paraId="5570218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49C2420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360</w:t>
            </w:r>
          </w:p>
        </w:tc>
        <w:tc>
          <w:tcPr>
            <w:tcW w:w="1216" w:type="dxa"/>
            <w:noWrap/>
            <w:vAlign w:val="center"/>
            <w:hideMark/>
          </w:tcPr>
          <w:p w14:paraId="3C6C0386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0F1E4BA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02D19AD5" w14:textId="657D331A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6D0049F" w14:textId="2D2F18A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30B4FFC6" w14:textId="77777777" w:rsidTr="00DB65E3">
        <w:trPr>
          <w:trHeight w:val="408"/>
        </w:trPr>
        <w:tc>
          <w:tcPr>
            <w:tcW w:w="501" w:type="dxa"/>
            <w:noWrap/>
            <w:vAlign w:val="center"/>
            <w:hideMark/>
          </w:tcPr>
          <w:p w14:paraId="5F2A1C9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635" w:type="dxa"/>
            <w:vAlign w:val="center"/>
            <w:hideMark/>
          </w:tcPr>
          <w:p w14:paraId="6D987CC3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Urządzanie terenów zielonych (trawników, łąk kwietnych) </w:t>
            </w:r>
          </w:p>
        </w:tc>
        <w:tc>
          <w:tcPr>
            <w:tcW w:w="1138" w:type="dxa"/>
            <w:noWrap/>
            <w:vAlign w:val="center"/>
            <w:hideMark/>
          </w:tcPr>
          <w:p w14:paraId="0DF73AD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100 m</w:t>
            </w:r>
            <w:r w:rsidRPr="00670CE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4" w:type="dxa"/>
            <w:noWrap/>
            <w:vAlign w:val="center"/>
            <w:hideMark/>
          </w:tcPr>
          <w:p w14:paraId="60999A5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16" w:type="dxa"/>
            <w:noWrap/>
            <w:vAlign w:val="center"/>
            <w:hideMark/>
          </w:tcPr>
          <w:p w14:paraId="7FC2803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6FC2695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782178E" w14:textId="184A26E2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3BEFB21" w14:textId="3E2DA0E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A3AC1B8" w14:textId="77777777" w:rsidTr="00DB65E3">
        <w:trPr>
          <w:trHeight w:val="360"/>
        </w:trPr>
        <w:tc>
          <w:tcPr>
            <w:tcW w:w="501" w:type="dxa"/>
            <w:noWrap/>
            <w:vAlign w:val="center"/>
            <w:hideMark/>
          </w:tcPr>
          <w:p w14:paraId="2AC5202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35" w:type="dxa"/>
            <w:vAlign w:val="center"/>
            <w:hideMark/>
          </w:tcPr>
          <w:p w14:paraId="676F4E1C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Sadzenie drzew</w:t>
            </w:r>
          </w:p>
        </w:tc>
        <w:tc>
          <w:tcPr>
            <w:tcW w:w="1138" w:type="dxa"/>
            <w:noWrap/>
            <w:vAlign w:val="center"/>
            <w:hideMark/>
          </w:tcPr>
          <w:p w14:paraId="34146F2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1214" w:type="dxa"/>
            <w:noWrap/>
            <w:vAlign w:val="center"/>
            <w:hideMark/>
          </w:tcPr>
          <w:p w14:paraId="0EF7E82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16" w:type="dxa"/>
            <w:noWrap/>
            <w:vAlign w:val="center"/>
            <w:hideMark/>
          </w:tcPr>
          <w:p w14:paraId="57911B1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492FA1D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3FAABB8" w14:textId="104F31A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4C95124" w14:textId="54CE936D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1A8D6C3A" w14:textId="77777777" w:rsidTr="00DB65E3">
        <w:trPr>
          <w:trHeight w:val="612"/>
        </w:trPr>
        <w:tc>
          <w:tcPr>
            <w:tcW w:w="501" w:type="dxa"/>
            <w:noWrap/>
            <w:vAlign w:val="center"/>
            <w:hideMark/>
          </w:tcPr>
          <w:p w14:paraId="6B26A28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635" w:type="dxa"/>
            <w:vAlign w:val="center"/>
            <w:hideMark/>
          </w:tcPr>
          <w:p w14:paraId="4437254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Pielęgnacja drzew polegająca na przycinaniu konarów i gałęzi oraz likwidacja odrostów przy pniu</w:t>
            </w:r>
          </w:p>
        </w:tc>
        <w:tc>
          <w:tcPr>
            <w:tcW w:w="1138" w:type="dxa"/>
            <w:noWrap/>
            <w:vAlign w:val="center"/>
            <w:hideMark/>
          </w:tcPr>
          <w:p w14:paraId="129F2E2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FB9671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216" w:type="dxa"/>
            <w:noWrap/>
            <w:vAlign w:val="center"/>
            <w:hideMark/>
          </w:tcPr>
          <w:p w14:paraId="06B441D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0CA6408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A52D3C2" w14:textId="436173DA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C4F556F" w14:textId="129A73A2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8E3DD98" w14:textId="77777777" w:rsidTr="00DB65E3">
        <w:trPr>
          <w:trHeight w:val="264"/>
        </w:trPr>
        <w:tc>
          <w:tcPr>
            <w:tcW w:w="501" w:type="dxa"/>
            <w:noWrap/>
            <w:vAlign w:val="center"/>
            <w:hideMark/>
          </w:tcPr>
          <w:p w14:paraId="3E7DABF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635" w:type="dxa"/>
            <w:vAlign w:val="center"/>
            <w:hideMark/>
          </w:tcPr>
          <w:p w14:paraId="7639D8D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Przycinanie drzew, formowanie koron </w:t>
            </w:r>
          </w:p>
        </w:tc>
        <w:tc>
          <w:tcPr>
            <w:tcW w:w="1138" w:type="dxa"/>
            <w:noWrap/>
            <w:vAlign w:val="center"/>
            <w:hideMark/>
          </w:tcPr>
          <w:p w14:paraId="2441D62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0CC25D3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216" w:type="dxa"/>
            <w:noWrap/>
            <w:vAlign w:val="center"/>
            <w:hideMark/>
          </w:tcPr>
          <w:p w14:paraId="177F74F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BE431C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2DF1CEF" w14:textId="61051AD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0FB68A49" w14:textId="6692A55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182E319" w14:textId="77777777" w:rsidTr="00DB65E3">
        <w:trPr>
          <w:trHeight w:val="612"/>
        </w:trPr>
        <w:tc>
          <w:tcPr>
            <w:tcW w:w="501" w:type="dxa"/>
            <w:noWrap/>
            <w:vAlign w:val="center"/>
            <w:hideMark/>
          </w:tcPr>
          <w:p w14:paraId="08B9109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635" w:type="dxa"/>
            <w:vAlign w:val="center"/>
            <w:hideMark/>
          </w:tcPr>
          <w:p w14:paraId="3EBD90A6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Pielęgnacja krzewów o wysokości nie przekraczającej 2m polegająca na przycinaniu gałęzi, formowanie kształtu.</w:t>
            </w:r>
          </w:p>
        </w:tc>
        <w:tc>
          <w:tcPr>
            <w:tcW w:w="1138" w:type="dxa"/>
            <w:noWrap/>
            <w:vAlign w:val="center"/>
            <w:hideMark/>
          </w:tcPr>
          <w:p w14:paraId="0963017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363B8E1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16" w:type="dxa"/>
            <w:noWrap/>
            <w:vAlign w:val="center"/>
            <w:hideMark/>
          </w:tcPr>
          <w:p w14:paraId="25C7D99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3D8E723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CBBE50D" w14:textId="1C56808D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EF3FECC" w14:textId="6465B41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EB8E3F4" w14:textId="77777777" w:rsidTr="0026182A">
        <w:trPr>
          <w:trHeight w:val="510"/>
        </w:trPr>
        <w:tc>
          <w:tcPr>
            <w:tcW w:w="501" w:type="dxa"/>
            <w:vMerge w:val="restart"/>
            <w:noWrap/>
            <w:vAlign w:val="center"/>
            <w:hideMark/>
          </w:tcPr>
          <w:p w14:paraId="454F3430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635" w:type="dxa"/>
            <w:vAlign w:val="center"/>
            <w:hideMark/>
          </w:tcPr>
          <w:p w14:paraId="0A91E3E4" w14:textId="77777777" w:rsidR="00C973BB" w:rsidRPr="00670CE4" w:rsidRDefault="00C973BB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Ścinanie drzew na terenach gminnych (place, drogi, parki) bez użycia podnośnika, o średnicy:</w:t>
            </w:r>
          </w:p>
        </w:tc>
        <w:tc>
          <w:tcPr>
            <w:tcW w:w="6000" w:type="dxa"/>
            <w:gridSpan w:val="5"/>
            <w:noWrap/>
            <w:vAlign w:val="center"/>
            <w:hideMark/>
          </w:tcPr>
          <w:p w14:paraId="71A4A0B3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190CF72" w14:textId="021819DB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3D9E5893" w14:textId="3F4EEAC1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D4BFC68" w14:textId="77777777" w:rsidTr="00DB65E3">
        <w:trPr>
          <w:trHeight w:val="450"/>
        </w:trPr>
        <w:tc>
          <w:tcPr>
            <w:tcW w:w="501" w:type="dxa"/>
            <w:vMerge/>
            <w:vAlign w:val="center"/>
            <w:hideMark/>
          </w:tcPr>
          <w:p w14:paraId="160DFEB4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31F10AF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do 30 cm</w:t>
            </w:r>
          </w:p>
        </w:tc>
        <w:tc>
          <w:tcPr>
            <w:tcW w:w="1138" w:type="dxa"/>
            <w:noWrap/>
            <w:vAlign w:val="center"/>
            <w:hideMark/>
          </w:tcPr>
          <w:p w14:paraId="073F96A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2D8453F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48964B3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106F139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AAE0C85" w14:textId="031D2AFE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8D0CCC2" w14:textId="3B73206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A817446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371ED1A9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345E1CD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31 cm do 40 cm</w:t>
            </w:r>
          </w:p>
        </w:tc>
        <w:tc>
          <w:tcPr>
            <w:tcW w:w="1138" w:type="dxa"/>
            <w:noWrap/>
            <w:vAlign w:val="center"/>
            <w:hideMark/>
          </w:tcPr>
          <w:p w14:paraId="1985DCF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3F79EC2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436595D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6679919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74ED9CC" w14:textId="5260CBDC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B334F99" w14:textId="122317A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0979275" w14:textId="77777777" w:rsidTr="00DB65E3">
        <w:trPr>
          <w:trHeight w:val="420"/>
        </w:trPr>
        <w:tc>
          <w:tcPr>
            <w:tcW w:w="501" w:type="dxa"/>
            <w:vMerge/>
            <w:vAlign w:val="center"/>
            <w:hideMark/>
          </w:tcPr>
          <w:p w14:paraId="03569D84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2CE57CA3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41 cm do 65 cm</w:t>
            </w:r>
          </w:p>
        </w:tc>
        <w:tc>
          <w:tcPr>
            <w:tcW w:w="1138" w:type="dxa"/>
            <w:noWrap/>
            <w:vAlign w:val="center"/>
            <w:hideMark/>
          </w:tcPr>
          <w:p w14:paraId="7AEB4F1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3045B89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7DC82CB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8AAB9C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B4BDE85" w14:textId="60D2F916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03691000" w14:textId="5706648A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8806919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01DA9722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39E493F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66 cm do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110C854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2861E7E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4F09A2F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3D9B33F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EC28A8" w14:textId="68A5D9A3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FBCC939" w14:textId="18A46CBC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89AFB51" w14:textId="77777777" w:rsidTr="00DB65E3">
        <w:trPr>
          <w:trHeight w:val="345"/>
        </w:trPr>
        <w:tc>
          <w:tcPr>
            <w:tcW w:w="501" w:type="dxa"/>
            <w:vMerge/>
            <w:vAlign w:val="center"/>
            <w:hideMark/>
          </w:tcPr>
          <w:p w14:paraId="014CB250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76614C73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powyżej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0DBECA1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6B5CCD5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216" w:type="dxa"/>
            <w:noWrap/>
            <w:vAlign w:val="center"/>
            <w:hideMark/>
          </w:tcPr>
          <w:p w14:paraId="623D964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5683DCF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3C0AEAE" w14:textId="06250D82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FBA494D" w14:textId="5CE0B65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A131EFD" w14:textId="77777777" w:rsidTr="006630E1">
        <w:trPr>
          <w:trHeight w:val="735"/>
        </w:trPr>
        <w:tc>
          <w:tcPr>
            <w:tcW w:w="501" w:type="dxa"/>
            <w:vMerge w:val="restart"/>
            <w:noWrap/>
            <w:vAlign w:val="center"/>
            <w:hideMark/>
          </w:tcPr>
          <w:p w14:paraId="4CA84571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35" w:type="dxa"/>
            <w:vAlign w:val="center"/>
            <w:hideMark/>
          </w:tcPr>
          <w:p w14:paraId="6E7CD2EB" w14:textId="77777777" w:rsidR="00C973BB" w:rsidRPr="00670CE4" w:rsidRDefault="00C973BB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Ścinanie drzew na terenach gminnych (place, drogi, parki) w zabudowie z użyciem podnośnika, o średnicy:</w:t>
            </w:r>
          </w:p>
        </w:tc>
        <w:tc>
          <w:tcPr>
            <w:tcW w:w="6000" w:type="dxa"/>
            <w:gridSpan w:val="5"/>
            <w:noWrap/>
            <w:vAlign w:val="center"/>
            <w:hideMark/>
          </w:tcPr>
          <w:p w14:paraId="6C592A41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2A12C98" w14:textId="795927CF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24451A6A" w14:textId="01FA1917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E0F48AC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1A989885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6B1FDA2A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do 30 cm</w:t>
            </w:r>
          </w:p>
        </w:tc>
        <w:tc>
          <w:tcPr>
            <w:tcW w:w="1138" w:type="dxa"/>
            <w:noWrap/>
            <w:vAlign w:val="center"/>
            <w:hideMark/>
          </w:tcPr>
          <w:p w14:paraId="400171C6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12767DC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16" w:type="dxa"/>
            <w:noWrap/>
            <w:vAlign w:val="center"/>
            <w:hideMark/>
          </w:tcPr>
          <w:p w14:paraId="66C4857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50E596F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4837EF8" w14:textId="2580951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C40692B" w14:textId="2C38A7A0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B11CFB7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5B63D536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1FF753A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31 cm do 40 cm</w:t>
            </w:r>
          </w:p>
        </w:tc>
        <w:tc>
          <w:tcPr>
            <w:tcW w:w="1138" w:type="dxa"/>
            <w:noWrap/>
            <w:vAlign w:val="center"/>
            <w:hideMark/>
          </w:tcPr>
          <w:p w14:paraId="6E51221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399649F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55A1433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4929FCA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31897CF" w14:textId="12DD26E6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69C08FE" w14:textId="13AA9B68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3C7BF3F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055A7859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7AC7B22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41 cm do 65 cm</w:t>
            </w:r>
          </w:p>
        </w:tc>
        <w:tc>
          <w:tcPr>
            <w:tcW w:w="1138" w:type="dxa"/>
            <w:noWrap/>
            <w:vAlign w:val="center"/>
            <w:hideMark/>
          </w:tcPr>
          <w:p w14:paraId="5A09F7A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4B6F979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131668D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66CFD6E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A24575A" w14:textId="6ACD735E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5DC11822" w14:textId="3184AE6D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BC39009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3100A722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011895A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66 cm do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2730DF8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18FC5E6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16" w:type="dxa"/>
            <w:noWrap/>
            <w:vAlign w:val="center"/>
            <w:hideMark/>
          </w:tcPr>
          <w:p w14:paraId="24BDFC9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61F617C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E261E5E" w14:textId="4E746290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78F9E95" w14:textId="6F37E3AC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6BAC0D5" w14:textId="77777777" w:rsidTr="00DB65E3">
        <w:trPr>
          <w:trHeight w:val="375"/>
        </w:trPr>
        <w:tc>
          <w:tcPr>
            <w:tcW w:w="501" w:type="dxa"/>
            <w:vMerge/>
            <w:vAlign w:val="center"/>
            <w:hideMark/>
          </w:tcPr>
          <w:p w14:paraId="2879798F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57391B4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powyżej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44D8FCD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369845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216" w:type="dxa"/>
            <w:noWrap/>
            <w:vAlign w:val="center"/>
            <w:hideMark/>
          </w:tcPr>
          <w:p w14:paraId="120730E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439B31A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4BFE5A2" w14:textId="38FC56D0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8EC27AC" w14:textId="2767D0B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3EEE6FC" w14:textId="77777777" w:rsidTr="00623374">
        <w:trPr>
          <w:trHeight w:val="645"/>
        </w:trPr>
        <w:tc>
          <w:tcPr>
            <w:tcW w:w="501" w:type="dxa"/>
            <w:vMerge w:val="restart"/>
            <w:noWrap/>
            <w:vAlign w:val="center"/>
            <w:hideMark/>
          </w:tcPr>
          <w:p w14:paraId="558492EE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635" w:type="dxa"/>
            <w:vAlign w:val="center"/>
            <w:hideMark/>
          </w:tcPr>
          <w:p w14:paraId="5A058F59" w14:textId="77777777" w:rsidR="00C973BB" w:rsidRPr="00670CE4" w:rsidRDefault="00C973BB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Usuwanie  wiatrołomów na terenach gminnych (place, drogi, parki) bez użycia podnośnika, o średnicy:</w:t>
            </w:r>
          </w:p>
        </w:tc>
        <w:tc>
          <w:tcPr>
            <w:tcW w:w="6000" w:type="dxa"/>
            <w:gridSpan w:val="5"/>
            <w:noWrap/>
            <w:vAlign w:val="center"/>
            <w:hideMark/>
          </w:tcPr>
          <w:p w14:paraId="3DCDA7E6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F0B235A" w14:textId="5C5180F9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600A3DBA" w14:textId="60D9652C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D26A21D" w14:textId="77777777" w:rsidTr="00DB65E3">
        <w:trPr>
          <w:trHeight w:val="450"/>
        </w:trPr>
        <w:tc>
          <w:tcPr>
            <w:tcW w:w="501" w:type="dxa"/>
            <w:vMerge/>
            <w:vAlign w:val="center"/>
            <w:hideMark/>
          </w:tcPr>
          <w:p w14:paraId="7F2016ED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0D1C89F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do 30 cm</w:t>
            </w:r>
          </w:p>
        </w:tc>
        <w:tc>
          <w:tcPr>
            <w:tcW w:w="1138" w:type="dxa"/>
            <w:noWrap/>
            <w:vAlign w:val="center"/>
            <w:hideMark/>
          </w:tcPr>
          <w:p w14:paraId="1AE4C88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5EDC50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16" w:type="dxa"/>
            <w:noWrap/>
            <w:vAlign w:val="center"/>
            <w:hideMark/>
          </w:tcPr>
          <w:p w14:paraId="1DAD4DA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6FAD645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CA290C6" w14:textId="491CC48E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C89CA67" w14:textId="3957E96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311E0692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7E26246C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18504709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31 cm do 40 cm</w:t>
            </w:r>
          </w:p>
        </w:tc>
        <w:tc>
          <w:tcPr>
            <w:tcW w:w="1138" w:type="dxa"/>
            <w:noWrap/>
            <w:vAlign w:val="center"/>
            <w:hideMark/>
          </w:tcPr>
          <w:p w14:paraId="5AC1EB3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C69EA6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6653806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30D68C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DB4859F" w14:textId="69EF0E88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C721F0D" w14:textId="0398F32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0E19530" w14:textId="77777777" w:rsidTr="00DB65E3">
        <w:trPr>
          <w:trHeight w:val="420"/>
        </w:trPr>
        <w:tc>
          <w:tcPr>
            <w:tcW w:w="501" w:type="dxa"/>
            <w:vMerge/>
            <w:vAlign w:val="center"/>
            <w:hideMark/>
          </w:tcPr>
          <w:p w14:paraId="67EEE880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535A720E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41 cm do 65 cm</w:t>
            </w:r>
          </w:p>
        </w:tc>
        <w:tc>
          <w:tcPr>
            <w:tcW w:w="1138" w:type="dxa"/>
            <w:noWrap/>
            <w:vAlign w:val="center"/>
            <w:hideMark/>
          </w:tcPr>
          <w:p w14:paraId="4FD6711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0BCFEF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1D8EC08C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3BA3BC0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7AB89D3" w14:textId="047946F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087D7AED" w14:textId="3176DA90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CE2868B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79252A07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21CA3559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66 cm do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656D52E6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2E122AE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0A04C89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5A8C25F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2F3D314" w14:textId="1370698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4903F8A" w14:textId="4AD3306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3E4CD6E" w14:textId="77777777" w:rsidTr="00DB65E3">
        <w:trPr>
          <w:trHeight w:val="345"/>
        </w:trPr>
        <w:tc>
          <w:tcPr>
            <w:tcW w:w="501" w:type="dxa"/>
            <w:vMerge/>
            <w:vAlign w:val="center"/>
            <w:hideMark/>
          </w:tcPr>
          <w:p w14:paraId="7950749C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1E96770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powyżej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0D608F2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4C5F7AB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05F3B24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3B51D7E6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A070B94" w14:textId="4D9A80F3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109E6B6" w14:textId="7EF577E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35AD815D" w14:textId="77777777" w:rsidTr="006E23BD">
        <w:trPr>
          <w:trHeight w:val="735"/>
        </w:trPr>
        <w:tc>
          <w:tcPr>
            <w:tcW w:w="501" w:type="dxa"/>
            <w:vMerge w:val="restart"/>
            <w:noWrap/>
            <w:vAlign w:val="center"/>
            <w:hideMark/>
          </w:tcPr>
          <w:p w14:paraId="1BA9AB70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635" w:type="dxa"/>
            <w:vAlign w:val="center"/>
            <w:hideMark/>
          </w:tcPr>
          <w:p w14:paraId="57229D2F" w14:textId="77777777" w:rsidR="00C973BB" w:rsidRPr="00670CE4" w:rsidRDefault="00C973BB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Usuwanie  wiatrołomów na terenach gminnych (place, drogi, parki) w zabudowie z użyciem podnośnika, o średnicy:</w:t>
            </w:r>
          </w:p>
        </w:tc>
        <w:tc>
          <w:tcPr>
            <w:tcW w:w="6000" w:type="dxa"/>
            <w:gridSpan w:val="5"/>
            <w:noWrap/>
            <w:vAlign w:val="center"/>
            <w:hideMark/>
          </w:tcPr>
          <w:p w14:paraId="7DD14565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FD38DE6" w14:textId="0BE225D0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4D3998F3" w14:textId="6B53FB10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DC1E67C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5C489384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67501AC6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do 30 cm</w:t>
            </w:r>
          </w:p>
        </w:tc>
        <w:tc>
          <w:tcPr>
            <w:tcW w:w="1138" w:type="dxa"/>
            <w:noWrap/>
            <w:vAlign w:val="center"/>
            <w:hideMark/>
          </w:tcPr>
          <w:p w14:paraId="0720066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2A1990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16" w:type="dxa"/>
            <w:noWrap/>
            <w:vAlign w:val="center"/>
            <w:hideMark/>
          </w:tcPr>
          <w:p w14:paraId="3C78303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2C9B969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DD33567" w14:textId="536A35B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9DF11FC" w14:textId="41F7786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D44D0F0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02B3F925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4D69A89A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31 cm do 40 cm</w:t>
            </w:r>
          </w:p>
        </w:tc>
        <w:tc>
          <w:tcPr>
            <w:tcW w:w="1138" w:type="dxa"/>
            <w:noWrap/>
            <w:vAlign w:val="center"/>
            <w:hideMark/>
          </w:tcPr>
          <w:p w14:paraId="69760392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6F73F0E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4DED80D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F23B7F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39D5A6E9" w14:textId="67ED8C1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B75B245" w14:textId="3AB4816B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04B33DE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34107928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7704B19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41 cm do 65 cm</w:t>
            </w:r>
          </w:p>
        </w:tc>
        <w:tc>
          <w:tcPr>
            <w:tcW w:w="1138" w:type="dxa"/>
            <w:noWrap/>
            <w:vAlign w:val="center"/>
            <w:hideMark/>
          </w:tcPr>
          <w:p w14:paraId="0A1D172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190E7A1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5B6F1B1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2A2B65E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0EF086F7" w14:textId="3854D99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506F7E40" w14:textId="54710598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18460FCE" w14:textId="77777777" w:rsidTr="00DB65E3">
        <w:trPr>
          <w:trHeight w:val="360"/>
        </w:trPr>
        <w:tc>
          <w:tcPr>
            <w:tcW w:w="501" w:type="dxa"/>
            <w:vMerge/>
            <w:vAlign w:val="center"/>
            <w:hideMark/>
          </w:tcPr>
          <w:p w14:paraId="4011A497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7FE3FFA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66 cm do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68D2CE54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A425CAE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5EEA7C3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F18FEC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7C19526" w14:textId="5DF1C4D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4AB3CBD" w14:textId="3C76770A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2BA32EF" w14:textId="77777777" w:rsidTr="00DB65E3">
        <w:trPr>
          <w:trHeight w:val="375"/>
        </w:trPr>
        <w:tc>
          <w:tcPr>
            <w:tcW w:w="501" w:type="dxa"/>
            <w:vMerge/>
            <w:vAlign w:val="center"/>
            <w:hideMark/>
          </w:tcPr>
          <w:p w14:paraId="52D90FF3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6C45CD5E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powyżej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4CE4852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75D5530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6" w:type="dxa"/>
            <w:noWrap/>
            <w:vAlign w:val="center"/>
            <w:hideMark/>
          </w:tcPr>
          <w:p w14:paraId="13DF2B48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9912DC1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B302DE4" w14:textId="1CF26173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38C26D2" w14:textId="488396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FF67620" w14:textId="77777777" w:rsidTr="003A1CB9">
        <w:trPr>
          <w:trHeight w:val="465"/>
        </w:trPr>
        <w:tc>
          <w:tcPr>
            <w:tcW w:w="501" w:type="dxa"/>
            <w:vMerge w:val="restart"/>
            <w:noWrap/>
            <w:vAlign w:val="center"/>
            <w:hideMark/>
          </w:tcPr>
          <w:p w14:paraId="1C40E35A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635" w:type="dxa"/>
            <w:vAlign w:val="center"/>
            <w:hideMark/>
          </w:tcPr>
          <w:p w14:paraId="005EB616" w14:textId="77777777" w:rsidR="00C973BB" w:rsidRPr="00670CE4" w:rsidRDefault="00C973BB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Usuwanie pni na terenach gminnych o średnicy:</w:t>
            </w:r>
          </w:p>
        </w:tc>
        <w:tc>
          <w:tcPr>
            <w:tcW w:w="6000" w:type="dxa"/>
            <w:gridSpan w:val="5"/>
            <w:noWrap/>
            <w:vAlign w:val="center"/>
            <w:hideMark/>
          </w:tcPr>
          <w:p w14:paraId="40AFFE72" w14:textId="77777777" w:rsidR="00C973BB" w:rsidRPr="00670CE4" w:rsidRDefault="00C973BB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762C6E1" w14:textId="0F335E29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478CCF38" w14:textId="025D7BCB" w:rsidR="00C973BB" w:rsidRPr="00670CE4" w:rsidRDefault="00C973BB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5E9F8C2F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2D1EA136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0B1B6A9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do 30 cm</w:t>
            </w:r>
          </w:p>
        </w:tc>
        <w:tc>
          <w:tcPr>
            <w:tcW w:w="1138" w:type="dxa"/>
            <w:noWrap/>
            <w:vAlign w:val="center"/>
            <w:hideMark/>
          </w:tcPr>
          <w:p w14:paraId="35D3D6E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1AE8256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16" w:type="dxa"/>
            <w:noWrap/>
            <w:vAlign w:val="center"/>
            <w:hideMark/>
          </w:tcPr>
          <w:p w14:paraId="56F08157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2DDB4A1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73B1A59" w14:textId="081F250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39ED007" w14:textId="03747F0F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0BAB0246" w14:textId="77777777" w:rsidTr="00DB65E3">
        <w:trPr>
          <w:trHeight w:val="345"/>
        </w:trPr>
        <w:tc>
          <w:tcPr>
            <w:tcW w:w="501" w:type="dxa"/>
            <w:vMerge/>
            <w:vAlign w:val="center"/>
            <w:hideMark/>
          </w:tcPr>
          <w:p w14:paraId="29D1D9A4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7297380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31 cm do 40 cm</w:t>
            </w:r>
          </w:p>
        </w:tc>
        <w:tc>
          <w:tcPr>
            <w:tcW w:w="1138" w:type="dxa"/>
            <w:noWrap/>
            <w:vAlign w:val="center"/>
            <w:hideMark/>
          </w:tcPr>
          <w:p w14:paraId="2E4C4685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3F3A332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16" w:type="dxa"/>
            <w:noWrap/>
            <w:vAlign w:val="center"/>
            <w:hideMark/>
          </w:tcPr>
          <w:p w14:paraId="36C9736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77EBE7C6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9762482" w14:textId="50B62D12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95C0EA7" w14:textId="216E8F24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CA59100" w14:textId="77777777" w:rsidTr="00DB65E3">
        <w:trPr>
          <w:trHeight w:val="390"/>
        </w:trPr>
        <w:tc>
          <w:tcPr>
            <w:tcW w:w="501" w:type="dxa"/>
            <w:vMerge/>
            <w:vAlign w:val="center"/>
            <w:hideMark/>
          </w:tcPr>
          <w:p w14:paraId="3A82F698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4D3B03C7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41 cm do 65 cm</w:t>
            </w:r>
          </w:p>
        </w:tc>
        <w:tc>
          <w:tcPr>
            <w:tcW w:w="1138" w:type="dxa"/>
            <w:noWrap/>
            <w:vAlign w:val="center"/>
            <w:hideMark/>
          </w:tcPr>
          <w:p w14:paraId="6C0CCBF9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41F9F1C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16" w:type="dxa"/>
            <w:noWrap/>
            <w:vAlign w:val="center"/>
            <w:hideMark/>
          </w:tcPr>
          <w:p w14:paraId="2CBCABAB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77907FAF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09532F5" w14:textId="302787C6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5D129330" w14:textId="34634D31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4B6168B4" w14:textId="77777777" w:rsidTr="00DB65E3">
        <w:trPr>
          <w:trHeight w:val="405"/>
        </w:trPr>
        <w:tc>
          <w:tcPr>
            <w:tcW w:w="501" w:type="dxa"/>
            <w:vMerge/>
            <w:vAlign w:val="center"/>
            <w:hideMark/>
          </w:tcPr>
          <w:p w14:paraId="66B86A70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4BD848CB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od 66 cm do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436D621F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65A18F3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16" w:type="dxa"/>
            <w:noWrap/>
            <w:vAlign w:val="center"/>
            <w:hideMark/>
          </w:tcPr>
          <w:p w14:paraId="597C0C60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167C59A2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0520581" w14:textId="7D7F44B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06F3A083" w14:textId="56D0B8E5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C74927C" w14:textId="77777777" w:rsidTr="00DB65E3">
        <w:trPr>
          <w:trHeight w:val="375"/>
        </w:trPr>
        <w:tc>
          <w:tcPr>
            <w:tcW w:w="501" w:type="dxa"/>
            <w:vMerge/>
            <w:vAlign w:val="center"/>
            <w:hideMark/>
          </w:tcPr>
          <w:p w14:paraId="72FA942F" w14:textId="77777777" w:rsidR="00DB65E3" w:rsidRPr="00670CE4" w:rsidRDefault="00DB65E3" w:rsidP="00DB65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  <w:hideMark/>
          </w:tcPr>
          <w:p w14:paraId="1213C444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- powyżej 80 cm</w:t>
            </w:r>
          </w:p>
        </w:tc>
        <w:tc>
          <w:tcPr>
            <w:tcW w:w="1138" w:type="dxa"/>
            <w:noWrap/>
            <w:vAlign w:val="center"/>
            <w:hideMark/>
          </w:tcPr>
          <w:p w14:paraId="1B5D1B7A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14" w:type="dxa"/>
            <w:noWrap/>
            <w:vAlign w:val="center"/>
            <w:hideMark/>
          </w:tcPr>
          <w:p w14:paraId="5DF3E8B1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16" w:type="dxa"/>
            <w:noWrap/>
            <w:vAlign w:val="center"/>
            <w:hideMark/>
          </w:tcPr>
          <w:p w14:paraId="7132B22D" w14:textId="77777777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14:paraId="5009A60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4817C8C" w14:textId="3B874909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0EA6D6C" w14:textId="05A9F750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6543049" w14:textId="77777777" w:rsidTr="00013156">
        <w:trPr>
          <w:trHeight w:val="375"/>
        </w:trPr>
        <w:tc>
          <w:tcPr>
            <w:tcW w:w="8920" w:type="dxa"/>
            <w:gridSpan w:val="6"/>
            <w:vAlign w:val="center"/>
          </w:tcPr>
          <w:p w14:paraId="0C847726" w14:textId="357F8F6E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Razem wartość netto</w:t>
            </w:r>
          </w:p>
        </w:tc>
        <w:tc>
          <w:tcPr>
            <w:tcW w:w="1216" w:type="dxa"/>
          </w:tcPr>
          <w:p w14:paraId="50DBA94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15F9AC50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E8BD0BB" w14:textId="77777777" w:rsidTr="00B74686">
        <w:trPr>
          <w:trHeight w:val="375"/>
        </w:trPr>
        <w:tc>
          <w:tcPr>
            <w:tcW w:w="8920" w:type="dxa"/>
            <w:gridSpan w:val="6"/>
            <w:vAlign w:val="center"/>
          </w:tcPr>
          <w:p w14:paraId="462DBD93" w14:textId="48804DB3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Podatek od towarów i usług 8%</w:t>
            </w:r>
          </w:p>
        </w:tc>
        <w:tc>
          <w:tcPr>
            <w:tcW w:w="1216" w:type="dxa"/>
          </w:tcPr>
          <w:p w14:paraId="63CE91A8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B6D16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65E3" w:rsidRPr="00670CE4" w14:paraId="2876CA08" w14:textId="77777777" w:rsidTr="009246AE">
        <w:trPr>
          <w:trHeight w:val="375"/>
        </w:trPr>
        <w:tc>
          <w:tcPr>
            <w:tcW w:w="8920" w:type="dxa"/>
            <w:gridSpan w:val="6"/>
            <w:vAlign w:val="center"/>
          </w:tcPr>
          <w:p w14:paraId="5CC63011" w14:textId="2E680F6E" w:rsidR="00DB65E3" w:rsidRPr="00670CE4" w:rsidRDefault="00DB65E3" w:rsidP="00DB65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  <w:tc>
          <w:tcPr>
            <w:tcW w:w="1216" w:type="dxa"/>
          </w:tcPr>
          <w:p w14:paraId="3A2ED1E5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3137103D" w14:textId="77777777" w:rsidR="00DB65E3" w:rsidRPr="00670CE4" w:rsidRDefault="00DB65E3" w:rsidP="00DB65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4C0C57" w14:textId="005114B1" w:rsidR="00F9630D" w:rsidRPr="00670CE4" w:rsidRDefault="00F9630D" w:rsidP="00F9630D">
      <w:pPr>
        <w:spacing w:before="240" w:line="276" w:lineRule="auto"/>
        <w:jc w:val="both"/>
        <w:rPr>
          <w:rFonts w:asciiTheme="minorHAnsi" w:hAnsiTheme="minorHAnsi" w:cstheme="minorHAnsi"/>
          <w:b/>
        </w:rPr>
      </w:pPr>
    </w:p>
    <w:tbl>
      <w:tblPr>
        <w:tblW w:w="10656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977"/>
        <w:gridCol w:w="3993"/>
      </w:tblGrid>
      <w:tr w:rsidR="00670CE4" w:rsidRPr="00670CE4" w14:paraId="07EC9C68" w14:textId="77777777" w:rsidTr="00F26387">
        <w:trPr>
          <w:trHeight w:val="503"/>
        </w:trPr>
        <w:tc>
          <w:tcPr>
            <w:tcW w:w="3686" w:type="dxa"/>
            <w:vMerge w:val="restart"/>
            <w:vAlign w:val="center"/>
          </w:tcPr>
          <w:p w14:paraId="5A8228D1" w14:textId="77777777" w:rsidR="00F9630D" w:rsidRPr="00670CE4" w:rsidRDefault="00F9630D" w:rsidP="00F263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Rodzaj paliwa</w:t>
            </w:r>
          </w:p>
        </w:tc>
        <w:tc>
          <w:tcPr>
            <w:tcW w:w="6970" w:type="dxa"/>
            <w:gridSpan w:val="2"/>
            <w:vAlign w:val="bottom"/>
          </w:tcPr>
          <w:p w14:paraId="4E64B124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b/>
                <w:sz w:val="20"/>
                <w:szCs w:val="20"/>
              </w:rPr>
              <w:t>Cena paliwa na dzień składania oferty za 1 litr</w:t>
            </w:r>
          </w:p>
        </w:tc>
      </w:tr>
      <w:tr w:rsidR="00670CE4" w:rsidRPr="00670CE4" w14:paraId="71D72BBB" w14:textId="77777777" w:rsidTr="00F26387">
        <w:trPr>
          <w:trHeight w:val="329"/>
        </w:trPr>
        <w:tc>
          <w:tcPr>
            <w:tcW w:w="3686" w:type="dxa"/>
            <w:vMerge/>
            <w:vAlign w:val="center"/>
          </w:tcPr>
          <w:p w14:paraId="1B38EB98" w14:textId="77777777" w:rsidR="00F9630D" w:rsidRPr="00670CE4" w:rsidRDefault="00F9630D" w:rsidP="00F263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71B2E754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3993" w:type="dxa"/>
            <w:vAlign w:val="bottom"/>
          </w:tcPr>
          <w:p w14:paraId="77617BCC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</w:tr>
      <w:tr w:rsidR="00670CE4" w:rsidRPr="00670CE4" w14:paraId="7AF840D4" w14:textId="77777777" w:rsidTr="00F26387">
        <w:trPr>
          <w:trHeight w:val="716"/>
        </w:trPr>
        <w:tc>
          <w:tcPr>
            <w:tcW w:w="3686" w:type="dxa"/>
            <w:vAlign w:val="center"/>
          </w:tcPr>
          <w:p w14:paraId="66B5910E" w14:textId="77777777" w:rsidR="00F9630D" w:rsidRPr="00670CE4" w:rsidRDefault="00F9630D" w:rsidP="00F263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</w:p>
        </w:tc>
        <w:tc>
          <w:tcPr>
            <w:tcW w:w="2977" w:type="dxa"/>
            <w:vAlign w:val="bottom"/>
          </w:tcPr>
          <w:p w14:paraId="5E8AA41F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93" w:type="dxa"/>
            <w:vAlign w:val="bottom"/>
          </w:tcPr>
          <w:p w14:paraId="07C71188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67F83F0A" w14:textId="77777777" w:rsidTr="00F26387">
        <w:trPr>
          <w:trHeight w:val="716"/>
        </w:trPr>
        <w:tc>
          <w:tcPr>
            <w:tcW w:w="3686" w:type="dxa"/>
            <w:vAlign w:val="center"/>
          </w:tcPr>
          <w:p w14:paraId="20DC0E96" w14:textId="77777777" w:rsidR="00F9630D" w:rsidRPr="00670CE4" w:rsidRDefault="00F9630D" w:rsidP="00F263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Pb95</w:t>
            </w:r>
          </w:p>
        </w:tc>
        <w:tc>
          <w:tcPr>
            <w:tcW w:w="2977" w:type="dxa"/>
            <w:vAlign w:val="bottom"/>
          </w:tcPr>
          <w:p w14:paraId="352856DA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93" w:type="dxa"/>
            <w:vAlign w:val="bottom"/>
          </w:tcPr>
          <w:p w14:paraId="6798B22C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2C40528A" w14:textId="77777777" w:rsidTr="00F26387">
        <w:trPr>
          <w:trHeight w:val="716"/>
        </w:trPr>
        <w:tc>
          <w:tcPr>
            <w:tcW w:w="3686" w:type="dxa"/>
            <w:vAlign w:val="center"/>
          </w:tcPr>
          <w:p w14:paraId="3997428B" w14:textId="77777777" w:rsidR="00F9630D" w:rsidRPr="00670CE4" w:rsidRDefault="00F9630D" w:rsidP="00F263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Pb98</w:t>
            </w:r>
          </w:p>
        </w:tc>
        <w:tc>
          <w:tcPr>
            <w:tcW w:w="2977" w:type="dxa"/>
            <w:vAlign w:val="bottom"/>
          </w:tcPr>
          <w:p w14:paraId="7AE09526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93" w:type="dxa"/>
            <w:vAlign w:val="bottom"/>
          </w:tcPr>
          <w:p w14:paraId="14C6DE06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0CE4" w:rsidRPr="00670CE4" w14:paraId="7BC0ACFA" w14:textId="77777777" w:rsidTr="00F26387">
        <w:trPr>
          <w:trHeight w:val="716"/>
        </w:trPr>
        <w:tc>
          <w:tcPr>
            <w:tcW w:w="3686" w:type="dxa"/>
            <w:vAlign w:val="center"/>
          </w:tcPr>
          <w:p w14:paraId="3AAB411D" w14:textId="77777777" w:rsidR="00F9630D" w:rsidRPr="00670CE4" w:rsidRDefault="00F9630D" w:rsidP="00F263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procentowy udziału kosztów paliwa w wynagrodzeniu całościowym</w:t>
            </w:r>
          </w:p>
        </w:tc>
        <w:tc>
          <w:tcPr>
            <w:tcW w:w="6970" w:type="dxa"/>
            <w:gridSpan w:val="2"/>
            <w:vAlign w:val="bottom"/>
          </w:tcPr>
          <w:p w14:paraId="56EDCC3A" w14:textId="77777777" w:rsidR="00F9630D" w:rsidRPr="00670CE4" w:rsidRDefault="00F9630D" w:rsidP="00F2638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0CE4">
              <w:rPr>
                <w:rFonts w:asciiTheme="minorHAnsi" w:hAnsiTheme="minorHAnsi" w:cstheme="minorHAnsi"/>
                <w:sz w:val="20"/>
                <w:szCs w:val="20"/>
              </w:rPr>
              <w:t>..... %</w:t>
            </w:r>
          </w:p>
        </w:tc>
      </w:tr>
    </w:tbl>
    <w:p w14:paraId="1F8E9000" w14:textId="5BC2FEBE" w:rsidR="00447CE9" w:rsidRPr="00670CE4" w:rsidRDefault="00447CE9" w:rsidP="00E958C9">
      <w:pPr>
        <w:numPr>
          <w:ilvl w:val="0"/>
          <w:numId w:val="24"/>
        </w:numPr>
        <w:spacing w:before="24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Oświadczam/my, że:</w:t>
      </w:r>
    </w:p>
    <w:p w14:paraId="3B371E73" w14:textId="76C40D26" w:rsidR="00447CE9" w:rsidRPr="00670CE4" w:rsidRDefault="00447CE9" w:rsidP="00C973BB">
      <w:pPr>
        <w:numPr>
          <w:ilvl w:val="0"/>
          <w:numId w:val="10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uważamy się za związanych niniejszą ofertą do dnia wskazanego w Specyfikacji Warunków Zamówienia;</w:t>
      </w:r>
    </w:p>
    <w:p w14:paraId="4C98026F" w14:textId="77777777" w:rsidR="00447CE9" w:rsidRPr="00670CE4" w:rsidRDefault="00447CE9" w:rsidP="00C973BB">
      <w:pPr>
        <w:numPr>
          <w:ilvl w:val="0"/>
          <w:numId w:val="108"/>
        </w:num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 xml:space="preserve">przedmiot zamówienia zrealizujemy sami / z udziałem podwykonawców </w:t>
      </w:r>
    </w:p>
    <w:p w14:paraId="1D1D6E67" w14:textId="77777777" w:rsidR="001D7B7E" w:rsidRPr="00670CE4" w:rsidRDefault="001D7B7E" w:rsidP="001D7B7E">
      <w:pPr>
        <w:pStyle w:val="Akapitzlis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Z uwagi na treść przepisów art. 5k rozporządzenia 833/2014 zamawiający żąda od wykonawcy wykazu podwykonawców i dostawców, na których przypada na nich ponad 10% wartości zamówienia, zaś w przypadku podmiotów, na których zdolności wykonawca polega – wskazania, czy wykonawca polega na zdolności tych podmiotów w zakresie odpowiadającym ponad 10% wartości zamówienia</w:t>
      </w:r>
      <w:r w:rsidRPr="00670CE4">
        <w:rPr>
          <w:rFonts w:asciiTheme="minorHAnsi" w:hAnsiTheme="minorHAnsi" w:cstheme="minorHAnsi"/>
        </w:rPr>
        <w:t>.</w:t>
      </w:r>
    </w:p>
    <w:tbl>
      <w:tblPr>
        <w:tblW w:w="1020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5557"/>
      </w:tblGrid>
      <w:tr w:rsidR="00670CE4" w:rsidRPr="00670CE4" w14:paraId="4295B6C4" w14:textId="77777777" w:rsidTr="00E67366">
        <w:tc>
          <w:tcPr>
            <w:tcW w:w="675" w:type="dxa"/>
            <w:vAlign w:val="center"/>
          </w:tcPr>
          <w:p w14:paraId="7EA2424C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969" w:type="dxa"/>
            <w:vAlign w:val="center"/>
          </w:tcPr>
          <w:p w14:paraId="31D665FB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Nazwa (Firma) podwykonawcy</w:t>
            </w:r>
          </w:p>
        </w:tc>
        <w:tc>
          <w:tcPr>
            <w:tcW w:w="5557" w:type="dxa"/>
            <w:vAlign w:val="center"/>
          </w:tcPr>
          <w:p w14:paraId="09131824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 xml:space="preserve">Zakres zamówienia </w:t>
            </w:r>
          </w:p>
          <w:p w14:paraId="3C91DB45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0CE4">
              <w:rPr>
                <w:rFonts w:asciiTheme="minorHAnsi" w:hAnsiTheme="minorHAnsi" w:cstheme="minorHAnsi"/>
                <w:sz w:val="16"/>
                <w:szCs w:val="16"/>
              </w:rPr>
              <w:t>powierzony podwykonawcy</w:t>
            </w:r>
          </w:p>
        </w:tc>
      </w:tr>
      <w:tr w:rsidR="00670CE4" w:rsidRPr="00670CE4" w14:paraId="51E11C33" w14:textId="77777777" w:rsidTr="00E67366">
        <w:trPr>
          <w:trHeight w:val="746"/>
        </w:trPr>
        <w:tc>
          <w:tcPr>
            <w:tcW w:w="675" w:type="dxa"/>
          </w:tcPr>
          <w:p w14:paraId="049148BC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4A00B5E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AE10265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57" w:type="dxa"/>
          </w:tcPr>
          <w:p w14:paraId="4525B016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403B30F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70CE4">
        <w:rPr>
          <w:rFonts w:asciiTheme="minorHAnsi" w:hAnsiTheme="minorHAnsi" w:cstheme="minorHAnsi"/>
          <w:sz w:val="20"/>
          <w:szCs w:val="20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5CF91AD1" w14:textId="77777777" w:rsidR="00447CE9" w:rsidRPr="00670CE4" w:rsidRDefault="00447CE9" w:rsidP="00C973BB">
      <w:pPr>
        <w:numPr>
          <w:ilvl w:val="0"/>
          <w:numId w:val="108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zapoznaliśmy się ze Specyfikacją Warunków Zamówienia, w tym z projektem umowy i nie wnosimy do niej zastrzeżeń oraz przyjmujemy warunki w niej zawarte;</w:t>
      </w:r>
    </w:p>
    <w:p w14:paraId="5B86B1FE" w14:textId="77777777" w:rsidR="00447CE9" w:rsidRPr="00670CE4" w:rsidRDefault="00447CE9" w:rsidP="00C973BB">
      <w:pPr>
        <w:numPr>
          <w:ilvl w:val="0"/>
          <w:numId w:val="108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uzyskaliśmy wszelkie informacje niezbędne do prawidłowego przygotowania i złożenia niniejszej oferty;</w:t>
      </w:r>
    </w:p>
    <w:p w14:paraId="596756F5" w14:textId="77777777" w:rsidR="00447CE9" w:rsidRPr="00670CE4" w:rsidRDefault="00447CE9" w:rsidP="00C973BB">
      <w:pPr>
        <w:numPr>
          <w:ilvl w:val="0"/>
          <w:numId w:val="108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w przypadku wyboru naszej oferty, zobowiązujemy się do zawarcia umowy o treści zgodnej z projektem umowy stanowiącym załącznik do Specyfikacji Warunków Zamówienia, w miejscu, terminie i na zasadach wskazanych przez zamawiającego.</w:t>
      </w:r>
    </w:p>
    <w:p w14:paraId="6C7FCE3E" w14:textId="74415012" w:rsidR="00447CE9" w:rsidRPr="00670CE4" w:rsidRDefault="00447CE9" w:rsidP="00E958C9">
      <w:pPr>
        <w:numPr>
          <w:ilvl w:val="0"/>
          <w:numId w:val="24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b/>
          <w:sz w:val="22"/>
          <w:szCs w:val="22"/>
        </w:rPr>
        <w:t>Wadium</w:t>
      </w:r>
      <w:r w:rsidRPr="00670CE4">
        <w:rPr>
          <w:rFonts w:asciiTheme="minorHAnsi" w:hAnsiTheme="minorHAnsi" w:cstheme="minorHAnsi"/>
          <w:sz w:val="22"/>
          <w:szCs w:val="22"/>
        </w:rPr>
        <w:t xml:space="preserve"> w kwocie </w:t>
      </w:r>
      <w:r w:rsidR="00F9630D" w:rsidRPr="00670CE4">
        <w:rPr>
          <w:rFonts w:asciiTheme="minorHAnsi" w:hAnsiTheme="minorHAnsi" w:cstheme="minorHAnsi"/>
          <w:b/>
          <w:sz w:val="22"/>
          <w:szCs w:val="22"/>
        </w:rPr>
        <w:t>37</w:t>
      </w:r>
      <w:r w:rsidR="00540990" w:rsidRPr="00670CE4">
        <w:rPr>
          <w:rFonts w:asciiTheme="minorHAnsi" w:hAnsiTheme="minorHAnsi" w:cstheme="minorHAnsi"/>
          <w:b/>
          <w:sz w:val="22"/>
          <w:szCs w:val="22"/>
        </w:rPr>
        <w:t> 000,00</w:t>
      </w:r>
      <w:r w:rsidRPr="00670C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70CE4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Pr="00670CE4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540990" w:rsidRPr="00670CE4">
        <w:rPr>
          <w:rFonts w:asciiTheme="minorHAnsi" w:hAnsiTheme="minorHAnsi" w:cstheme="minorHAnsi"/>
          <w:sz w:val="22"/>
          <w:szCs w:val="22"/>
        </w:rPr>
        <w:t xml:space="preserve">trzydzieści </w:t>
      </w:r>
      <w:r w:rsidR="00F9630D" w:rsidRPr="00670CE4">
        <w:rPr>
          <w:rFonts w:asciiTheme="minorHAnsi" w:hAnsiTheme="minorHAnsi" w:cstheme="minorHAnsi"/>
          <w:sz w:val="22"/>
          <w:szCs w:val="22"/>
        </w:rPr>
        <w:t>siedem</w:t>
      </w:r>
      <w:r w:rsidR="00540990" w:rsidRPr="00670CE4">
        <w:rPr>
          <w:rFonts w:asciiTheme="minorHAnsi" w:hAnsiTheme="minorHAnsi" w:cstheme="minorHAnsi"/>
          <w:sz w:val="22"/>
          <w:szCs w:val="22"/>
        </w:rPr>
        <w:t xml:space="preserve"> tysięcy</w:t>
      </w:r>
      <w:r w:rsidRPr="00670CE4">
        <w:rPr>
          <w:rFonts w:asciiTheme="minorHAnsi" w:hAnsiTheme="minorHAnsi" w:cstheme="minorHAnsi"/>
          <w:sz w:val="22"/>
          <w:szCs w:val="22"/>
        </w:rPr>
        <w:t>) zostało wniesione w dniu  _____ w formie  _____</w:t>
      </w:r>
    </w:p>
    <w:p w14:paraId="7E18072C" w14:textId="77777777" w:rsidR="00447CE9" w:rsidRPr="00670CE4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Jesteśmy świadomi, że gdyby z naszej winy nie doszło do zawarcia umowy wniesione przez nas wadium podlega zatrzymaniu.</w:t>
      </w:r>
    </w:p>
    <w:p w14:paraId="7AD81D7D" w14:textId="77777777" w:rsidR="00447CE9" w:rsidRPr="00670CE4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 xml:space="preserve">W przypadku wybrania naszej oferty, przed podpisaniem umowy, złożymy </w:t>
      </w:r>
      <w:r w:rsidRPr="00670CE4">
        <w:rPr>
          <w:rFonts w:asciiTheme="minorHAnsi" w:hAnsiTheme="minorHAnsi" w:cstheme="minorHAnsi"/>
          <w:b/>
          <w:sz w:val="22"/>
          <w:szCs w:val="22"/>
        </w:rPr>
        <w:t xml:space="preserve">zabezpieczenie należytego wykonania umowy w formie </w:t>
      </w:r>
      <w:r w:rsidRPr="00670CE4">
        <w:rPr>
          <w:rFonts w:asciiTheme="minorHAnsi" w:hAnsiTheme="minorHAnsi" w:cstheme="minorHAnsi"/>
          <w:sz w:val="22"/>
          <w:szCs w:val="22"/>
        </w:rPr>
        <w:t>_____</w:t>
      </w:r>
    </w:p>
    <w:p w14:paraId="4FF04403" w14:textId="77777777" w:rsidR="00447CE9" w:rsidRPr="00670CE4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Oświadczam/-my, że niniejsza oferta:</w:t>
      </w:r>
    </w:p>
    <w:p w14:paraId="4F6E0DD1" w14:textId="16AD0AC0" w:rsidR="00447CE9" w:rsidRPr="00670CE4" w:rsidRDefault="00447CE9" w:rsidP="00447CE9">
      <w:pPr>
        <w:spacing w:before="6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70CE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- nie zawiera informacji stanowiących tajemnicę przedsiębiorstwa, </w:t>
      </w:r>
      <w:r w:rsidRPr="00670CE4">
        <w:rPr>
          <w:rFonts w:asciiTheme="minorHAnsi" w:hAnsiTheme="minorHAnsi" w:cstheme="minorHAnsi"/>
          <w:sz w:val="22"/>
          <w:szCs w:val="22"/>
        </w:rPr>
        <w:t xml:space="preserve">w rozumieniu art. 11 ust. 4 ustawy z dnia 16 kwietnia 1993 r. o zwalczaniu nieuczciwej konkurencji </w:t>
      </w:r>
      <w:r w:rsidRPr="00670CE4">
        <w:rPr>
          <w:rFonts w:asciiTheme="minorHAnsi" w:hAnsiTheme="minorHAnsi" w:cstheme="minorHAnsi"/>
          <w:iCs/>
          <w:sz w:val="22"/>
          <w:szCs w:val="22"/>
        </w:rPr>
        <w:t xml:space="preserve">(Dz.U. z </w:t>
      </w:r>
      <w:r w:rsidR="00137AD0" w:rsidRPr="00670CE4">
        <w:rPr>
          <w:rFonts w:asciiTheme="minorHAnsi" w:hAnsiTheme="minorHAnsi" w:cstheme="minorHAnsi"/>
          <w:iCs/>
          <w:sz w:val="22"/>
          <w:szCs w:val="22"/>
        </w:rPr>
        <w:t>2022</w:t>
      </w:r>
      <w:r w:rsidRPr="00670CE4">
        <w:rPr>
          <w:rFonts w:asciiTheme="minorHAnsi" w:hAnsiTheme="minorHAnsi" w:cstheme="minorHAnsi"/>
          <w:iCs/>
          <w:sz w:val="22"/>
          <w:szCs w:val="22"/>
        </w:rPr>
        <w:t xml:space="preserve"> r., poz. </w:t>
      </w:r>
      <w:r w:rsidR="00137AD0" w:rsidRPr="00670CE4">
        <w:rPr>
          <w:rFonts w:asciiTheme="minorHAnsi" w:hAnsiTheme="minorHAnsi" w:cstheme="minorHAnsi"/>
          <w:iCs/>
          <w:sz w:val="22"/>
          <w:szCs w:val="22"/>
        </w:rPr>
        <w:t>1233</w:t>
      </w:r>
      <w:r w:rsidRPr="00670CE4">
        <w:rPr>
          <w:rFonts w:asciiTheme="minorHAnsi" w:hAnsiTheme="minorHAnsi" w:cstheme="minorHAnsi"/>
          <w:iCs/>
          <w:sz w:val="22"/>
          <w:szCs w:val="22"/>
        </w:rPr>
        <w:t xml:space="preserve">)* </w:t>
      </w:r>
    </w:p>
    <w:p w14:paraId="4C14E5E3" w14:textId="7161D6F0" w:rsidR="00447CE9" w:rsidRPr="00670CE4" w:rsidRDefault="00447CE9" w:rsidP="00447CE9">
      <w:pPr>
        <w:spacing w:before="6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 xml:space="preserve">- zawiera na stronach od _____ do _____ </w:t>
      </w:r>
      <w:r w:rsidRPr="00670CE4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 </w:t>
      </w:r>
      <w:r w:rsidRPr="00670CE4">
        <w:rPr>
          <w:rFonts w:asciiTheme="minorHAnsi" w:hAnsiTheme="minorHAnsi" w:cstheme="minorHAnsi"/>
          <w:sz w:val="22"/>
          <w:szCs w:val="22"/>
        </w:rPr>
        <w:t xml:space="preserve">w rozumieniu art. 11 ust. 4 ustawy z dnia 16 kwietnia 1993 r. o zwalczaniu nieuczciwej konkurencji </w:t>
      </w:r>
      <w:r w:rsidRPr="00670CE4">
        <w:rPr>
          <w:rFonts w:asciiTheme="minorHAnsi" w:hAnsiTheme="minorHAnsi" w:cstheme="minorHAnsi"/>
          <w:iCs/>
          <w:sz w:val="22"/>
          <w:szCs w:val="22"/>
        </w:rPr>
        <w:t>(Dz. U. z 2022 r., poz. 1233)</w:t>
      </w:r>
      <w:r w:rsidRPr="00670CE4">
        <w:rPr>
          <w:rFonts w:asciiTheme="minorHAnsi" w:hAnsiTheme="minorHAnsi" w:cstheme="minorHAnsi"/>
          <w:bCs/>
          <w:sz w:val="22"/>
          <w:szCs w:val="22"/>
        </w:rPr>
        <w:t>. P</w:t>
      </w:r>
      <w:r w:rsidRPr="00670CE4">
        <w:rPr>
          <w:rFonts w:asciiTheme="minorHAnsi" w:hAnsiTheme="minorHAnsi" w:cstheme="minorHAnsi"/>
          <w:sz w:val="22"/>
          <w:szCs w:val="22"/>
        </w:rPr>
        <w:t xml:space="preserve">oniżej załączam </w:t>
      </w:r>
      <w:r w:rsidRPr="00670CE4">
        <w:rPr>
          <w:rFonts w:asciiTheme="minorHAnsi" w:hAnsiTheme="minorHAnsi" w:cstheme="minorHAnsi"/>
          <w:bCs/>
          <w:iCs/>
          <w:sz w:val="22"/>
          <w:szCs w:val="22"/>
        </w:rPr>
        <w:t>stosowne uzasadnienie zastrzeżenia informacji stanowiących tajemnicę przedsiębiorstwa.*</w:t>
      </w:r>
    </w:p>
    <w:p w14:paraId="58C422EF" w14:textId="07821DED" w:rsidR="00447CE9" w:rsidRPr="00670CE4" w:rsidRDefault="00447CE9" w:rsidP="00447CE9">
      <w:pPr>
        <w:spacing w:before="6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70CE4">
        <w:rPr>
          <w:rFonts w:asciiTheme="minorHAnsi" w:hAnsiTheme="minorHAnsi" w:cstheme="minorHAnsi"/>
          <w:bCs/>
          <w:iCs/>
          <w:sz w:val="20"/>
          <w:szCs w:val="20"/>
        </w:rPr>
        <w:t>* niepotrzebne skreślić</w:t>
      </w:r>
    </w:p>
    <w:p w14:paraId="777D131F" w14:textId="3D42A37A" w:rsidR="00447CE9" w:rsidRPr="00670CE4" w:rsidRDefault="00447CE9" w:rsidP="00E958C9">
      <w:pPr>
        <w:numPr>
          <w:ilvl w:val="0"/>
          <w:numId w:val="24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Oświadczam/my,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15604F" w:rsidRPr="00670CE4">
        <w:rPr>
          <w:rFonts w:asciiTheme="minorHAnsi" w:hAnsiTheme="minorHAnsi" w:cstheme="minorHAnsi"/>
          <w:sz w:val="22"/>
          <w:szCs w:val="22"/>
        </w:rPr>
        <w:t>*</w:t>
      </w:r>
    </w:p>
    <w:p w14:paraId="14538679" w14:textId="7D5F2854" w:rsidR="00447CE9" w:rsidRPr="00670CE4" w:rsidRDefault="00447CE9" w:rsidP="00447CE9">
      <w:pPr>
        <w:pStyle w:val="NormalnyWeb"/>
        <w:spacing w:before="60" w:line="276" w:lineRule="auto"/>
        <w:ind w:left="426" w:hanging="142"/>
        <w:jc w:val="both"/>
        <w:rPr>
          <w:rFonts w:asciiTheme="minorHAnsi" w:hAnsiTheme="minorHAnsi" w:cstheme="minorHAnsi"/>
          <w:sz w:val="20"/>
          <w:szCs w:val="20"/>
        </w:rPr>
      </w:pPr>
      <w:r w:rsidRPr="00670CE4">
        <w:rPr>
          <w:rFonts w:asciiTheme="minorHAnsi" w:hAnsiTheme="minorHAnsi" w:cstheme="minorHAnsi"/>
          <w:sz w:val="20"/>
          <w:szCs w:val="20"/>
          <w:vertAlign w:val="superscript"/>
        </w:rPr>
        <w:t xml:space="preserve">* </w:t>
      </w:r>
      <w:r w:rsidRPr="00670CE4">
        <w:rPr>
          <w:rFonts w:asciiTheme="minorHAnsi" w:hAnsiTheme="minorHAnsi" w:cstheme="minorHAnsi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5A8D52" w14:textId="77777777" w:rsidR="00447CE9" w:rsidRPr="00670CE4" w:rsidRDefault="00447CE9" w:rsidP="00E958C9">
      <w:pPr>
        <w:numPr>
          <w:ilvl w:val="0"/>
          <w:numId w:val="24"/>
        </w:numPr>
        <w:tabs>
          <w:tab w:val="left" w:pos="142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23EC79ED" w14:textId="77777777" w:rsidR="00447CE9" w:rsidRPr="00670CE4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sz w:val="22"/>
          <w:szCs w:val="22"/>
        </w:rPr>
        <w:t>Wykaz oświadczeń i dokumentów dołączonych do oferty:</w:t>
      </w:r>
    </w:p>
    <w:p w14:paraId="420E4B98" w14:textId="212F5C09" w:rsidR="00447CE9" w:rsidRPr="00670CE4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0CE4">
        <w:rPr>
          <w:rFonts w:asciiTheme="minorHAnsi" w:hAnsiTheme="minorHAnsi" w:cstheme="minorHAnsi"/>
          <w:i/>
          <w:sz w:val="22"/>
          <w:szCs w:val="22"/>
        </w:rPr>
        <w:t>Oświadczenie o niepodleganiu wykluczeniu oraz spełnianiu warunków udziału w postępowaniu  - JEDZ</w:t>
      </w:r>
    </w:p>
    <w:p w14:paraId="2A27E5FE" w14:textId="493B1268" w:rsidR="00447CE9" w:rsidRPr="00670CE4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0CE4">
        <w:rPr>
          <w:rFonts w:asciiTheme="minorHAnsi" w:hAnsiTheme="minorHAnsi" w:cstheme="minorHAnsi"/>
          <w:i/>
          <w:sz w:val="22"/>
          <w:szCs w:val="22"/>
        </w:rPr>
        <w:t xml:space="preserve">Oświadczenie </w:t>
      </w:r>
      <w:r w:rsidRPr="00670CE4">
        <w:rPr>
          <w:rFonts w:asciiTheme="minorHAnsi" w:hAnsiTheme="minorHAnsi" w:cstheme="minorHAnsi"/>
          <w:bCs/>
          <w:i/>
          <w:sz w:val="22"/>
          <w:szCs w:val="22"/>
        </w:rPr>
        <w:t>dotyczące przesłanek wykluczenia z art. 5k rozporządzenia 833/2014 – zał. nr 2a</w:t>
      </w:r>
    </w:p>
    <w:p w14:paraId="206A5207" w14:textId="1DADA88D" w:rsidR="00447CE9" w:rsidRPr="00670CE4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0CE4">
        <w:rPr>
          <w:rFonts w:asciiTheme="minorHAnsi" w:hAnsiTheme="minorHAnsi" w:cstheme="minorHAnsi"/>
          <w:i/>
        </w:rPr>
        <w:t>..................................................................</w:t>
      </w:r>
    </w:p>
    <w:p w14:paraId="59F3FE7A" w14:textId="77777777" w:rsidR="00B278C7" w:rsidRPr="00670CE4" w:rsidRDefault="00B278C7" w:rsidP="00B278C7">
      <w:pPr>
        <w:pStyle w:val="Akapitzlist"/>
        <w:autoSpaceDE w:val="0"/>
        <w:autoSpaceDN w:val="0"/>
        <w:adjustRightInd w:val="0"/>
        <w:spacing w:before="120" w:line="276" w:lineRule="auto"/>
        <w:ind w:left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181605D" w14:textId="0276763F" w:rsidR="00447CE9" w:rsidRPr="00670CE4" w:rsidRDefault="00447CE9" w:rsidP="00447CE9">
      <w:pPr>
        <w:spacing w:before="60" w:line="276" w:lineRule="auto"/>
        <w:jc w:val="right"/>
        <w:rPr>
          <w:rFonts w:asciiTheme="minorHAnsi" w:hAnsiTheme="minorHAnsi" w:cstheme="minorHAnsi"/>
          <w:bCs/>
          <w:i/>
        </w:rPr>
      </w:pP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/>
          <w:bCs/>
        </w:rPr>
        <w:tab/>
      </w:r>
      <w:r w:rsidRPr="00670CE4">
        <w:rPr>
          <w:rFonts w:asciiTheme="minorHAnsi" w:hAnsiTheme="minorHAnsi" w:cstheme="minorHAnsi"/>
          <w:bCs/>
          <w:i/>
        </w:rPr>
        <w:t>(podpis elektroniczny)</w:t>
      </w:r>
    </w:p>
    <w:p w14:paraId="7B5A928B" w14:textId="77777777" w:rsidR="00447CE9" w:rsidRPr="00670CE4" w:rsidRDefault="00447CE9" w:rsidP="00447CE9">
      <w:pPr>
        <w:spacing w:before="60" w:line="276" w:lineRule="auto"/>
        <w:jc w:val="right"/>
        <w:rPr>
          <w:rFonts w:asciiTheme="minorHAnsi" w:hAnsiTheme="minorHAnsi" w:cstheme="minorHAnsi"/>
          <w:b/>
          <w:bCs/>
        </w:rPr>
      </w:pPr>
    </w:p>
    <w:p w14:paraId="5CB4D8A1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274DFDE5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084F3548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703F8BC5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080F0037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723E9E95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01F2A630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6CC11C41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2B774C4C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6F06B8E5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66EA6D7B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4F5490BA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76D44EE0" w14:textId="77777777" w:rsidR="00DB65E3" w:rsidRPr="00670CE4" w:rsidRDefault="00DB65E3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2F0F706B" w14:textId="77777777" w:rsidR="00F9630D" w:rsidRPr="00670CE4" w:rsidRDefault="00F9630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65A6FB64" w14:textId="77777777" w:rsidR="00BE7B23" w:rsidRPr="00670CE4" w:rsidRDefault="00BE7B23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18FEDE65" w14:textId="602AD129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670CE4">
        <w:rPr>
          <w:rFonts w:asciiTheme="minorHAnsi" w:hAnsiTheme="minorHAnsi" w:cstheme="minorHAnsi"/>
          <w:b/>
          <w:bCs/>
        </w:rPr>
        <w:lastRenderedPageBreak/>
        <w:t>Załącznik nr 2</w:t>
      </w:r>
    </w:p>
    <w:p w14:paraId="523B9C15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49850C73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56BE66D3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5B2E1E15" w14:textId="77777777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69312172" w14:textId="77777777" w:rsidR="00AB6968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670CE4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Oświadczenie o niepodleganiu wykluczeniu </w:t>
      </w:r>
    </w:p>
    <w:p w14:paraId="506CEDDD" w14:textId="0271F784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670CE4">
        <w:rPr>
          <w:rFonts w:asciiTheme="minorHAnsi" w:hAnsiTheme="minorHAnsi" w:cstheme="minorHAnsi"/>
          <w:b/>
          <w:bCs/>
          <w:iCs/>
          <w:sz w:val="26"/>
          <w:szCs w:val="26"/>
        </w:rPr>
        <w:t>oraz spełnianiu warunków udziału w postępowaniu  - JEDZ</w:t>
      </w:r>
    </w:p>
    <w:p w14:paraId="2FAF9539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76297127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6898DAAC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5842ED5C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71138128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2C42DBCF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794620DA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1E90C791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7145DEE5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24F1B372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66209000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02563E9E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1E9B2E26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1AECB8A7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42DD92AE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42397E5C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5F475C0A" w14:textId="77777777" w:rsidR="005B2CDA" w:rsidRPr="00670CE4" w:rsidRDefault="005B2CDA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5BDDB87A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1F0EFF35" w14:textId="77777777" w:rsidR="00DB65E3" w:rsidRPr="00670CE4" w:rsidRDefault="00DB65E3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67CF2AF5" w14:textId="77777777" w:rsidR="000B61F5" w:rsidRPr="00670CE4" w:rsidRDefault="000B61F5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25CD4561" w14:textId="77777777" w:rsidR="000B61F5" w:rsidRPr="00670CE4" w:rsidRDefault="000B61F5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69F59EC9" w14:textId="77777777" w:rsidR="0015604F" w:rsidRPr="00670CE4" w:rsidRDefault="0015604F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05395093" w14:textId="77777777" w:rsidR="002030F8" w:rsidRPr="00670CE4" w:rsidRDefault="002030F8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2DC64F4B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4DCEDBDB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788411D3" w14:textId="77777777" w:rsidR="00447CE9" w:rsidRPr="00670CE4" w:rsidRDefault="00447CE9" w:rsidP="00447CE9">
      <w:pPr>
        <w:autoSpaceDE w:val="0"/>
        <w:autoSpaceDN w:val="0"/>
        <w:adjustRightInd w:val="0"/>
        <w:spacing w:before="120" w:line="276" w:lineRule="auto"/>
        <w:ind w:left="720"/>
        <w:rPr>
          <w:rFonts w:asciiTheme="minorHAnsi" w:hAnsiTheme="minorHAnsi" w:cstheme="minorHAnsi"/>
          <w:i/>
          <w:sz w:val="22"/>
          <w:szCs w:val="22"/>
        </w:rPr>
      </w:pPr>
    </w:p>
    <w:p w14:paraId="584B7DEA" w14:textId="29757BAF" w:rsidR="00447CE9" w:rsidRPr="00670CE4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670CE4">
        <w:rPr>
          <w:rFonts w:asciiTheme="minorHAnsi" w:hAnsiTheme="minorHAnsi" w:cstheme="minorHAnsi"/>
          <w:b/>
          <w:bCs/>
        </w:rPr>
        <w:lastRenderedPageBreak/>
        <w:t>Załącznik nr 2a</w:t>
      </w:r>
    </w:p>
    <w:p w14:paraId="632A5A83" w14:textId="77777777" w:rsidR="00447CE9" w:rsidRPr="00670CE4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670CE4">
        <w:rPr>
          <w:rFonts w:asciiTheme="minorHAnsi" w:hAnsiTheme="minorHAnsi" w:cstheme="minorHAnsi"/>
          <w:b/>
        </w:rPr>
        <w:t>Wykonawca*</w:t>
      </w:r>
    </w:p>
    <w:p w14:paraId="6ADF51FE" w14:textId="77777777" w:rsidR="00447CE9" w:rsidRPr="00670CE4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670CE4">
        <w:rPr>
          <w:rFonts w:asciiTheme="minorHAnsi" w:hAnsiTheme="minorHAnsi" w:cstheme="minorHAnsi"/>
          <w:b/>
        </w:rPr>
        <w:t>Wykonawca wspólnie ubiegający się o zamówienie*</w:t>
      </w:r>
    </w:p>
    <w:p w14:paraId="14596786" w14:textId="77777777" w:rsidR="00447CE9" w:rsidRPr="00670CE4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670CE4">
        <w:rPr>
          <w:rFonts w:asciiTheme="minorHAnsi" w:hAnsiTheme="minorHAnsi" w:cstheme="minorHAnsi"/>
          <w:b/>
        </w:rPr>
        <w:t>Podmiot udostępniający zasoby*</w:t>
      </w:r>
    </w:p>
    <w:p w14:paraId="128BA92B" w14:textId="5CB97BC9" w:rsidR="00B278C7" w:rsidRPr="00670CE4" w:rsidRDefault="00B278C7" w:rsidP="00412A3E">
      <w:pPr>
        <w:pStyle w:val="Akapitzlist"/>
        <w:ind w:left="426" w:hanging="568"/>
        <w:rPr>
          <w:rFonts w:asciiTheme="minorHAnsi" w:hAnsiTheme="minorHAnsi" w:cstheme="minorHAnsi"/>
          <w:bCs/>
          <w:i/>
          <w:iCs/>
        </w:rPr>
      </w:pPr>
      <w:r w:rsidRPr="00670CE4">
        <w:rPr>
          <w:rFonts w:asciiTheme="minorHAnsi" w:hAnsiTheme="minorHAnsi" w:cstheme="minorHAnsi"/>
          <w:bCs/>
          <w:i/>
          <w:iCs/>
        </w:rPr>
        <w:t>*zaznaczyć odpowiednio</w:t>
      </w:r>
    </w:p>
    <w:p w14:paraId="44E54909" w14:textId="77777777" w:rsidR="00447CE9" w:rsidRPr="00670CE4" w:rsidRDefault="00447CE9" w:rsidP="00447CE9">
      <w:pPr>
        <w:ind w:right="5954"/>
        <w:rPr>
          <w:rFonts w:asciiTheme="minorHAnsi" w:hAnsiTheme="minorHAnsi" w:cstheme="minorHAnsi"/>
        </w:rPr>
      </w:pPr>
    </w:p>
    <w:p w14:paraId="2B2FB171" w14:textId="77777777" w:rsidR="00447CE9" w:rsidRPr="00670CE4" w:rsidRDefault="00447CE9" w:rsidP="00447CE9">
      <w:pPr>
        <w:ind w:right="5954"/>
        <w:rPr>
          <w:rFonts w:asciiTheme="minorHAnsi" w:hAnsiTheme="minorHAnsi" w:cstheme="minorHAnsi"/>
        </w:rPr>
      </w:pPr>
      <w:r w:rsidRPr="00670CE4">
        <w:rPr>
          <w:rFonts w:asciiTheme="minorHAnsi" w:hAnsiTheme="minorHAnsi" w:cstheme="minorHAnsi"/>
        </w:rPr>
        <w:t>…………………………………………………</w:t>
      </w:r>
    </w:p>
    <w:p w14:paraId="5FB7075A" w14:textId="77777777" w:rsidR="00447CE9" w:rsidRPr="00670CE4" w:rsidRDefault="00447CE9" w:rsidP="00447CE9">
      <w:pPr>
        <w:ind w:right="5954"/>
        <w:rPr>
          <w:rFonts w:asciiTheme="minorHAnsi" w:hAnsiTheme="minorHAnsi" w:cstheme="minorHAnsi"/>
          <w:iCs/>
          <w:sz w:val="20"/>
          <w:szCs w:val="20"/>
        </w:rPr>
      </w:pPr>
      <w:r w:rsidRPr="00670CE4">
        <w:rPr>
          <w:rFonts w:asciiTheme="minorHAnsi" w:hAnsiTheme="minorHAnsi" w:cstheme="minorHAnsi"/>
          <w:iCs/>
          <w:sz w:val="20"/>
          <w:szCs w:val="20"/>
        </w:rPr>
        <w:t xml:space="preserve"> (nazwa, siedziba)</w:t>
      </w:r>
    </w:p>
    <w:p w14:paraId="0BA1F698" w14:textId="77777777" w:rsidR="00447CE9" w:rsidRPr="00670CE4" w:rsidRDefault="00447CE9" w:rsidP="00447CE9">
      <w:pPr>
        <w:spacing w:before="120"/>
        <w:rPr>
          <w:rFonts w:asciiTheme="minorHAnsi" w:hAnsiTheme="minorHAnsi" w:cstheme="minorHAnsi"/>
        </w:rPr>
      </w:pPr>
      <w:r w:rsidRPr="00670CE4">
        <w:rPr>
          <w:rFonts w:asciiTheme="minorHAnsi" w:hAnsiTheme="minorHAnsi" w:cstheme="minorHAnsi"/>
        </w:rPr>
        <w:t>reprezentowany przez:</w:t>
      </w:r>
    </w:p>
    <w:p w14:paraId="5F7DD219" w14:textId="77777777" w:rsidR="00447CE9" w:rsidRPr="00670CE4" w:rsidRDefault="00447CE9" w:rsidP="00447CE9">
      <w:pPr>
        <w:ind w:right="5954"/>
        <w:rPr>
          <w:rFonts w:asciiTheme="minorHAnsi" w:hAnsiTheme="minorHAnsi" w:cstheme="minorHAnsi"/>
        </w:rPr>
      </w:pPr>
      <w:r w:rsidRPr="00670CE4">
        <w:rPr>
          <w:rFonts w:asciiTheme="minorHAnsi" w:hAnsiTheme="minorHAnsi" w:cstheme="minorHAnsi"/>
        </w:rPr>
        <w:t>…………………………………………………</w:t>
      </w:r>
    </w:p>
    <w:p w14:paraId="78F201B7" w14:textId="77777777" w:rsidR="00447CE9" w:rsidRPr="00670CE4" w:rsidRDefault="00447CE9" w:rsidP="00447CE9">
      <w:pPr>
        <w:ind w:right="4506"/>
        <w:rPr>
          <w:rFonts w:asciiTheme="minorHAnsi" w:hAnsiTheme="minorHAnsi" w:cstheme="minorHAnsi"/>
          <w:sz w:val="20"/>
          <w:szCs w:val="20"/>
        </w:rPr>
      </w:pPr>
      <w:r w:rsidRPr="00670CE4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7738B440" w14:textId="77777777" w:rsidR="00447CE9" w:rsidRPr="00670CE4" w:rsidRDefault="00447CE9" w:rsidP="00447CE9">
      <w:pPr>
        <w:rPr>
          <w:rFonts w:asciiTheme="minorHAnsi" w:hAnsiTheme="minorHAnsi" w:cstheme="minorHAnsi"/>
        </w:rPr>
      </w:pPr>
    </w:p>
    <w:tbl>
      <w:tblPr>
        <w:tblW w:w="0" w:type="auto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76"/>
      </w:tblGrid>
      <w:tr w:rsidR="00670CE4" w:rsidRPr="00670CE4" w14:paraId="103AAD7F" w14:textId="77777777" w:rsidTr="00ED60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67F54F" w14:textId="77777777" w:rsidR="00447CE9" w:rsidRPr="00670CE4" w:rsidRDefault="00447CE9" w:rsidP="00ED606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70CE4">
              <w:rPr>
                <w:rFonts w:asciiTheme="minorHAnsi" w:hAnsiTheme="minorHAnsi" w:cstheme="minorHAnsi"/>
                <w:b/>
              </w:rPr>
              <w:t xml:space="preserve">Oświadczenie </w:t>
            </w:r>
            <w:r w:rsidRPr="00670CE4">
              <w:rPr>
                <w:rFonts w:asciiTheme="minorHAnsi" w:hAnsiTheme="minorHAnsi" w:cstheme="minorHAnsi"/>
                <w:b/>
                <w:bCs/>
              </w:rPr>
              <w:t>dotyczące przesłanek wykluczenia z art. 5k rozporządzenia 833/2014</w:t>
            </w:r>
          </w:p>
        </w:tc>
      </w:tr>
    </w:tbl>
    <w:p w14:paraId="361E93CA" w14:textId="36F604B9" w:rsidR="00447CE9" w:rsidRPr="00670CE4" w:rsidRDefault="00447CE9" w:rsidP="00BE7B23">
      <w:pPr>
        <w:jc w:val="both"/>
        <w:rPr>
          <w:rFonts w:asciiTheme="minorHAnsi" w:eastAsia="Verdana" w:hAnsiTheme="minorHAnsi" w:cstheme="minorHAnsi"/>
          <w:b/>
        </w:rPr>
      </w:pPr>
      <w:r w:rsidRPr="00670CE4">
        <w:rPr>
          <w:rFonts w:asciiTheme="minorHAnsi" w:hAnsiTheme="minorHAnsi" w:cstheme="minorHAnsi"/>
        </w:rPr>
        <w:t xml:space="preserve">Na potrzeby postępowania o udzielenie zamówienia publicznego prowadzonego przez Gminę Sulechów, </w:t>
      </w:r>
      <w:r w:rsidRPr="00670CE4">
        <w:rPr>
          <w:rFonts w:asciiTheme="minorHAnsi" w:eastAsia="Verdana" w:hAnsiTheme="minorHAnsi" w:cstheme="minorHAnsi"/>
          <w:bCs/>
        </w:rPr>
        <w:t>ZPW.271.</w:t>
      </w:r>
      <w:r w:rsidR="00F9630D" w:rsidRPr="00670CE4">
        <w:rPr>
          <w:rFonts w:asciiTheme="minorHAnsi" w:eastAsia="Verdana" w:hAnsiTheme="minorHAnsi" w:cstheme="minorHAnsi"/>
          <w:bCs/>
        </w:rPr>
        <w:t>44</w:t>
      </w:r>
      <w:r w:rsidRPr="00670CE4">
        <w:rPr>
          <w:rFonts w:asciiTheme="minorHAnsi" w:eastAsia="Verdana" w:hAnsiTheme="minorHAnsi" w:cstheme="minorHAnsi"/>
          <w:bCs/>
        </w:rPr>
        <w:t>.</w:t>
      </w:r>
      <w:r w:rsidR="0015604F" w:rsidRPr="00670CE4">
        <w:rPr>
          <w:rFonts w:asciiTheme="minorHAnsi" w:eastAsia="Verdana" w:hAnsiTheme="minorHAnsi" w:cstheme="minorHAnsi"/>
          <w:bCs/>
        </w:rPr>
        <w:t>2025</w:t>
      </w:r>
    </w:p>
    <w:p w14:paraId="4E187E21" w14:textId="77777777" w:rsidR="00447CE9" w:rsidRPr="00670CE4" w:rsidRDefault="00447CE9" w:rsidP="00447CE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0CE4">
        <w:rPr>
          <w:rFonts w:asciiTheme="minorHAnsi" w:hAnsiTheme="minorHAnsi" w:cstheme="minorHAnsi"/>
        </w:rPr>
        <w:t xml:space="preserve">pn. </w:t>
      </w:r>
    </w:p>
    <w:p w14:paraId="7E00586F" w14:textId="04804BEB" w:rsidR="00447CE9" w:rsidRPr="00670CE4" w:rsidRDefault="00D612CC" w:rsidP="00447CE9">
      <w:pPr>
        <w:spacing w:line="360" w:lineRule="auto"/>
        <w:ind w:left="113"/>
        <w:jc w:val="center"/>
        <w:rPr>
          <w:rFonts w:asciiTheme="minorHAnsi" w:hAnsiTheme="minorHAnsi" w:cstheme="minorHAnsi"/>
          <w:sz w:val="28"/>
          <w:szCs w:val="28"/>
        </w:rPr>
      </w:pPr>
      <w:r w:rsidRPr="00670CE4">
        <w:rPr>
          <w:rFonts w:ascii="Calibri" w:hAnsi="Calibri" w:cs="Calibri"/>
          <w:b/>
          <w:bCs/>
        </w:rPr>
        <w:t xml:space="preserve">Utrzymanie </w:t>
      </w:r>
      <w:r w:rsidR="00F9630D" w:rsidRPr="00670CE4">
        <w:rPr>
          <w:rFonts w:asciiTheme="minorHAnsi" w:hAnsiTheme="minorHAnsi" w:cstheme="minorHAnsi"/>
          <w:b/>
        </w:rPr>
        <w:t xml:space="preserve">zieleni na terenie Gminy Sulechów </w:t>
      </w:r>
      <w:r w:rsidRPr="00670CE4">
        <w:rPr>
          <w:rFonts w:ascii="Calibri" w:hAnsi="Calibri" w:cs="Calibri"/>
          <w:b/>
          <w:bCs/>
        </w:rPr>
        <w:t xml:space="preserve"> </w:t>
      </w:r>
      <w:r w:rsidR="00447CE9" w:rsidRPr="00670CE4">
        <w:rPr>
          <w:rFonts w:asciiTheme="minorHAnsi" w:hAnsiTheme="minorHAnsi" w:cstheme="minorHAnsi"/>
          <w:b/>
        </w:rPr>
        <w:t>______________________________________________________________________</w:t>
      </w:r>
    </w:p>
    <w:p w14:paraId="376639F0" w14:textId="77777777" w:rsidR="00D612CC" w:rsidRPr="00670CE4" w:rsidRDefault="00447CE9" w:rsidP="00D612CC">
      <w:pPr>
        <w:pStyle w:val="Tekstpodstawowy"/>
        <w:tabs>
          <w:tab w:val="left" w:pos="284"/>
        </w:tabs>
        <w:spacing w:line="320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670CE4">
        <w:rPr>
          <w:rFonts w:asciiTheme="minorHAnsi" w:hAnsiTheme="minorHAnsi" w:cstheme="minorHAnsi"/>
          <w:b/>
          <w:sz w:val="22"/>
        </w:rPr>
        <w:t>Oświadczam/y</w:t>
      </w:r>
      <w:r w:rsidRPr="00670CE4">
        <w:rPr>
          <w:rFonts w:asciiTheme="minorHAnsi" w:hAnsiTheme="minorHAnsi" w:cstheme="minorHAnsi"/>
          <w:sz w:val="22"/>
        </w:rPr>
        <w:t xml:space="preserve">, </w:t>
      </w:r>
      <w:r w:rsidRPr="00670CE4">
        <w:rPr>
          <w:rFonts w:asciiTheme="minorHAnsi" w:hAnsiTheme="minorHAnsi" w:cstheme="minorHAnsi"/>
          <w:b/>
          <w:sz w:val="22"/>
        </w:rPr>
        <w:t>że nie zachodzą w stosunku do mnie podstawy wykluczenia</w:t>
      </w:r>
      <w:r w:rsidRPr="00670CE4">
        <w:rPr>
          <w:rFonts w:asciiTheme="minorHAnsi" w:hAnsiTheme="minorHAnsi" w:cstheme="minorHAnsi"/>
          <w:sz w:val="22"/>
        </w:rPr>
        <w:t xml:space="preserve"> z postępowania na podstawie </w:t>
      </w:r>
      <w:r w:rsidRPr="00670CE4">
        <w:rPr>
          <w:rFonts w:asciiTheme="minorHAnsi" w:hAnsiTheme="minorHAnsi" w:cstheme="minorHAnsi"/>
          <w:bCs/>
          <w:sz w:val="22"/>
        </w:rPr>
        <w:t xml:space="preserve">art. </w:t>
      </w:r>
      <w:r w:rsidR="00D612CC" w:rsidRPr="00670CE4">
        <w:rPr>
          <w:rFonts w:asciiTheme="minorHAnsi" w:hAnsiTheme="minorHAnsi" w:cstheme="minorHAnsi"/>
          <w:bCs/>
          <w:sz w:val="22"/>
        </w:rPr>
        <w:t xml:space="preserve">5k rozporządzenia Rady (UE) nr 833/2014 z dnia 31 lipca 2014 r. dotyczącego środków ograniczających w związku z działaniami Rosji destabilizującymi sytuację na Ukrainie (Dz. Urz. UE nr L 229 z 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D612CC" w:rsidRPr="00670CE4">
        <w:rPr>
          <w:rStyle w:val="Uwydatnienie"/>
          <w:rFonts w:asciiTheme="minorHAnsi" w:hAnsiTheme="minorHAnsi" w:cstheme="minorHAnsi"/>
          <w:i w:val="0"/>
          <w:sz w:val="22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67C98B58" w14:textId="77777777" w:rsidR="00D612CC" w:rsidRPr="00670CE4" w:rsidRDefault="00D612CC" w:rsidP="00C973BB">
      <w:pPr>
        <w:pStyle w:val="NormalnyWeb"/>
        <w:numPr>
          <w:ilvl w:val="0"/>
          <w:numId w:val="109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70CE4">
        <w:rPr>
          <w:rFonts w:asciiTheme="minorHAnsi" w:hAnsiTheme="minorHAnsi" w:cstheme="minorHAnsi"/>
          <w:iCs/>
          <w:sz w:val="22"/>
          <w:szCs w:val="22"/>
        </w:rPr>
        <w:t>obywateli rosyjskich, osób fizycznych zamieszkałych w Rosji lub osób prawnych, podmiotów lub organów z siedzibą w Rosji;</w:t>
      </w:r>
    </w:p>
    <w:p w14:paraId="39F3A309" w14:textId="77777777" w:rsidR="00D612CC" w:rsidRPr="00670CE4" w:rsidRDefault="00D612CC" w:rsidP="00C973BB">
      <w:pPr>
        <w:pStyle w:val="NormalnyWeb"/>
        <w:numPr>
          <w:ilvl w:val="0"/>
          <w:numId w:val="109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70CE4">
        <w:rPr>
          <w:rFonts w:asciiTheme="minorHAnsi" w:hAnsiTheme="minorHAnsi" w:cstheme="minorHAnsi"/>
          <w:iCs/>
          <w:sz w:val="22"/>
          <w:szCs w:val="22"/>
        </w:rPr>
        <w:t xml:space="preserve"> osób prawnych, podmiotów lub organów, do których prawa własności bezpośrednio lub pośrednio w ponad 50 % należą do osoby fizycznej lub prawnej, podmiotu lub organu, o których mowa w lit. a) niniejszego ustępu; lub;</w:t>
      </w:r>
    </w:p>
    <w:p w14:paraId="52C2519B" w14:textId="77777777" w:rsidR="00D612CC" w:rsidRPr="00670CE4" w:rsidRDefault="00D612CC" w:rsidP="00C973BB">
      <w:pPr>
        <w:pStyle w:val="NormalnyWeb"/>
        <w:numPr>
          <w:ilvl w:val="0"/>
          <w:numId w:val="109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70CE4">
        <w:rPr>
          <w:rFonts w:asciiTheme="minorHAnsi" w:hAnsiTheme="minorHAnsi" w:cstheme="minorHAnsi"/>
          <w:iCs/>
          <w:sz w:val="22"/>
          <w:szCs w:val="22"/>
        </w:rPr>
        <w:t xml:space="preserve"> osób fizycznych lub prawnych, podmiotów lub organów działających w imieniu lub pod kierunkiem osoby fizycznej lub prawnej, podmiotu lub organu, o których mowa w lit. a) lub b) niniejszego ustępu,</w:t>
      </w:r>
    </w:p>
    <w:p w14:paraId="09A3A463" w14:textId="03C19023" w:rsidR="00447CE9" w:rsidRPr="00670CE4" w:rsidRDefault="00D612CC" w:rsidP="00D612CC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70CE4">
        <w:rPr>
          <w:rFonts w:asciiTheme="minorHAnsi" w:hAnsiTheme="minorHAnsi" w:cstheme="minorHAnsi"/>
          <w:iCs/>
          <w:sz w:val="22"/>
          <w:szCs w:val="22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762C78D4" w14:textId="77777777" w:rsidR="00D612CC" w:rsidRPr="00670CE4" w:rsidRDefault="00D612CC" w:rsidP="00D612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E62A67" w14:textId="77777777" w:rsidR="00447CE9" w:rsidRPr="00670CE4" w:rsidRDefault="00447CE9" w:rsidP="00447CE9">
      <w:pPr>
        <w:pBdr>
          <w:top w:val="single" w:sz="12" w:space="0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49F59359" w14:textId="77777777" w:rsidR="00447CE9" w:rsidRPr="00670CE4" w:rsidRDefault="00447CE9" w:rsidP="00447CE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70CE4">
        <w:rPr>
          <w:rFonts w:asciiTheme="minorHAnsi" w:hAnsiTheme="minorHAnsi" w:cstheme="minorHAnsi"/>
          <w:b/>
          <w:sz w:val="22"/>
          <w:szCs w:val="22"/>
        </w:rPr>
        <w:t>Oświadczam, że</w:t>
      </w:r>
      <w:r w:rsidRPr="00670CE4">
        <w:rPr>
          <w:rFonts w:asciiTheme="minorHAnsi" w:hAnsiTheme="minorHAnsi" w:cstheme="minorHAns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0BAC605" w14:textId="77777777" w:rsidR="00447CE9" w:rsidRPr="00670CE4" w:rsidRDefault="00447CE9" w:rsidP="00447CE9">
      <w:pPr>
        <w:ind w:right="253"/>
        <w:rPr>
          <w:rFonts w:asciiTheme="minorHAnsi" w:hAnsiTheme="minorHAnsi" w:cstheme="minorHAnsi"/>
          <w:sz w:val="16"/>
          <w:szCs w:val="16"/>
        </w:rPr>
      </w:pPr>
    </w:p>
    <w:p w14:paraId="15FC2275" w14:textId="77777777" w:rsidR="005B2CDA" w:rsidRPr="00670CE4" w:rsidRDefault="005B2CDA" w:rsidP="0038535C">
      <w:pPr>
        <w:pStyle w:val="Tekstpodstawowywcity2"/>
        <w:spacing w:line="276" w:lineRule="auto"/>
        <w:ind w:left="0"/>
        <w:rPr>
          <w:rFonts w:asciiTheme="minorHAnsi" w:hAnsiTheme="minorHAnsi" w:cstheme="minorHAnsi"/>
          <w:b/>
          <w:lang w:val="pl-PL"/>
        </w:rPr>
      </w:pPr>
    </w:p>
    <w:sectPr w:rsidR="005B2CDA" w:rsidRPr="00670CE4" w:rsidSect="00447CE9">
      <w:footerReference w:type="even" r:id="rId8"/>
      <w:footerReference w:type="default" r:id="rId9"/>
      <w:pgSz w:w="12240" w:h="15840"/>
      <w:pgMar w:top="851" w:right="1467" w:bottom="851" w:left="1134" w:header="397" w:footer="39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86841" w14:textId="77777777" w:rsidR="006F0A95" w:rsidRDefault="006F0A95">
      <w:r>
        <w:separator/>
      </w:r>
    </w:p>
  </w:endnote>
  <w:endnote w:type="continuationSeparator" w:id="0">
    <w:p w14:paraId="07B83A61" w14:textId="77777777" w:rsidR="006F0A95" w:rsidRDefault="006F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4E99D" w14:textId="77777777" w:rsidR="006F0A95" w:rsidRDefault="006F0A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33574" w14:textId="77777777" w:rsidR="006F0A95" w:rsidRDefault="006F0A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0389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AA69FEA" w14:textId="4D681348" w:rsidR="009834C1" w:rsidRPr="009834C1" w:rsidRDefault="009834C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834C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834C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834C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834C1">
          <w:rPr>
            <w:rFonts w:asciiTheme="minorHAnsi" w:hAnsiTheme="minorHAnsi" w:cstheme="minorHAnsi"/>
            <w:sz w:val="22"/>
            <w:szCs w:val="22"/>
            <w:lang w:val="pl-PL"/>
          </w:rPr>
          <w:t>2</w:t>
        </w:r>
        <w:r w:rsidRPr="009834C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4173DB1" w14:textId="77777777" w:rsidR="009834C1" w:rsidRDefault="00983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B3CE8" w14:textId="77777777" w:rsidR="006F0A95" w:rsidRDefault="006F0A95">
      <w:r>
        <w:separator/>
      </w:r>
    </w:p>
  </w:footnote>
  <w:footnote w:type="continuationSeparator" w:id="0">
    <w:p w14:paraId="1C9FCD6D" w14:textId="77777777" w:rsidR="006F0A95" w:rsidRDefault="006F0A95">
      <w:r>
        <w:continuationSeparator/>
      </w:r>
    </w:p>
  </w:footnote>
  <w:footnote w:id="1">
    <w:p w14:paraId="5BA2AB4D" w14:textId="77777777" w:rsidR="00447CE9" w:rsidRPr="00C418D1" w:rsidRDefault="00447CE9" w:rsidP="00447CE9">
      <w:pPr>
        <w:pStyle w:val="Tekstprzypisudolnego"/>
        <w:jc w:val="both"/>
        <w:rPr>
          <w:sz w:val="16"/>
          <w:szCs w:val="16"/>
        </w:rPr>
      </w:pPr>
    </w:p>
    <w:p w14:paraId="0A928404" w14:textId="77777777" w:rsidR="00447CE9" w:rsidRPr="00C418D1" w:rsidRDefault="00447CE9" w:rsidP="00447CE9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78"/>
        </w:tabs>
        <w:ind w:left="278" w:hanging="34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385C7BF0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i w:val="0"/>
        <w:i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A15834A6"/>
    <w:name w:val="WW8Num5"/>
    <w:lvl w:ilvl="0">
      <w:start w:val="3"/>
      <w:numFmt w:val="decimal"/>
      <w:lvlText w:val="%1."/>
      <w:lvlJc w:val="left"/>
      <w:pPr>
        <w:ind w:left="1480" w:hanging="360"/>
      </w:pPr>
      <w:rPr>
        <w:rFonts w:hint="default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000000A"/>
    <w:name w:val="WW8Num15"/>
    <w:lvl w:ilvl="0">
      <w:start w:val="13"/>
      <w:numFmt w:val="decimal"/>
      <w:lvlText w:val="%1."/>
      <w:lvlJc w:val="left"/>
      <w:pPr>
        <w:tabs>
          <w:tab w:val="num" w:pos="0"/>
        </w:tabs>
        <w:ind w:left="531" w:hanging="360"/>
      </w:pPr>
      <w:rPr>
        <w:rFonts w:cs="Times New Roman"/>
        <w:bCs/>
        <w:sz w:val="22"/>
        <w:szCs w:val="22"/>
      </w:rPr>
    </w:lvl>
  </w:abstractNum>
  <w:abstractNum w:abstractNumId="6" w15:restartNumberingAfterBreak="0">
    <w:nsid w:val="0000000C"/>
    <w:multiLevelType w:val="multilevel"/>
    <w:tmpl w:val="C2E20C40"/>
    <w:name w:val="WW8Num14"/>
    <w:lvl w:ilvl="0">
      <w:start w:val="1"/>
      <w:numFmt w:val="decimal"/>
      <w:lvlText w:val="%1."/>
      <w:lvlJc w:val="left"/>
      <w:rPr>
        <w:b/>
        <w:caps w:val="0"/>
        <w:smallCaps w:val="0"/>
        <w:strike w:val="0"/>
        <w:dstrike w:val="0"/>
        <w:vanish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5.%1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i w:val="0"/>
        <w:color w:val="000000"/>
        <w:sz w:val="22"/>
        <w:szCs w:val="22"/>
        <w:u w:val="none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1512" w:hanging="432"/>
      </w:pPr>
    </w:lvl>
    <w:lvl w:ilvl="2">
      <w:start w:val="1"/>
      <w:numFmt w:val="decimal"/>
      <w:lvlText w:val="%3.2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4.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3.%4.%5.%6.%7.%8.%9."/>
      <w:lvlJc w:val="left"/>
      <w:pPr>
        <w:tabs>
          <w:tab w:val="num" w:pos="5040"/>
        </w:tabs>
        <w:ind w:left="5040" w:hanging="1440"/>
      </w:p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881"/>
        </w:tabs>
        <w:ind w:left="1881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1881"/>
        </w:tabs>
        <w:ind w:left="1881" w:hanging="360"/>
      </w:pPr>
      <w:rPr>
        <w:color w:val="000000"/>
      </w:rPr>
    </w:lvl>
    <w:lvl w:ilvl="1">
      <w:start w:val="2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F"/>
    <w:multiLevelType w:val="singleLevel"/>
    <w:tmpl w:val="0000001F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2C"/>
    <w:multiLevelType w:val="multilevel"/>
    <w:tmpl w:val="0000002C"/>
    <w:name w:val="WW8Num44"/>
    <w:lvl w:ilvl="0">
      <w:start w:val="6"/>
      <w:numFmt w:val="decimal"/>
      <w:lvlText w:val="%1.3"/>
      <w:lvlJc w:val="left"/>
      <w:pPr>
        <w:tabs>
          <w:tab w:val="num" w:pos="600"/>
        </w:tabs>
        <w:ind w:left="600" w:hanging="360"/>
      </w:pPr>
    </w:lvl>
    <w:lvl w:ilvl="1">
      <w:start w:val="6"/>
      <w:numFmt w:val="decimal"/>
      <w:lvlText w:val="%2.3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A74232"/>
    <w:multiLevelType w:val="multilevel"/>
    <w:tmpl w:val="C84A43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7" w15:restartNumberingAfterBreak="0">
    <w:nsid w:val="01216D5E"/>
    <w:multiLevelType w:val="hybridMultilevel"/>
    <w:tmpl w:val="1346BE0E"/>
    <w:name w:val="WW8Num252"/>
    <w:lvl w:ilvl="0" w:tplc="8A7C346E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0C20BA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D48818E8">
      <w:start w:val="5"/>
      <w:numFmt w:val="none"/>
      <w:lvlText w:val="4.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70226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 w:tplc="A80A21E6">
      <w:start w:val="5"/>
      <w:numFmt w:val="none"/>
      <w:lvlText w:val="3.3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83AA972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</w:abstractNum>
  <w:abstractNum w:abstractNumId="18" w15:restartNumberingAfterBreak="0">
    <w:nsid w:val="02872663"/>
    <w:multiLevelType w:val="hybridMultilevel"/>
    <w:tmpl w:val="BFB069EA"/>
    <w:lvl w:ilvl="0" w:tplc="082A7C7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174329"/>
    <w:multiLevelType w:val="multilevel"/>
    <w:tmpl w:val="9D7E9AF0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03B73B41"/>
    <w:multiLevelType w:val="multilevel"/>
    <w:tmpl w:val="2978526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0405747C"/>
    <w:multiLevelType w:val="multilevel"/>
    <w:tmpl w:val="35904C74"/>
    <w:styleLink w:val="WWNum3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05F96373"/>
    <w:multiLevelType w:val="hybridMultilevel"/>
    <w:tmpl w:val="BDDC2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60064F9"/>
    <w:multiLevelType w:val="multilevel"/>
    <w:tmpl w:val="A43898F0"/>
    <w:name w:val="WW8Num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 w15:restartNumberingAfterBreak="0">
    <w:nsid w:val="074353E7"/>
    <w:multiLevelType w:val="hybridMultilevel"/>
    <w:tmpl w:val="0576C18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 w15:restartNumberingAfterBreak="0">
    <w:nsid w:val="074804CC"/>
    <w:multiLevelType w:val="multilevel"/>
    <w:tmpl w:val="67D269C8"/>
    <w:styleLink w:val="WWNum4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07810E87"/>
    <w:multiLevelType w:val="hybridMultilevel"/>
    <w:tmpl w:val="9B50EC88"/>
    <w:lvl w:ilvl="0" w:tplc="B1022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B37C90"/>
    <w:multiLevelType w:val="multilevel"/>
    <w:tmpl w:val="56E052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3"/>
        </w:tabs>
        <w:ind w:left="963" w:hanging="396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</w:abstractNum>
  <w:abstractNum w:abstractNumId="28" w15:restartNumberingAfterBreak="0">
    <w:nsid w:val="08316C66"/>
    <w:multiLevelType w:val="multilevel"/>
    <w:tmpl w:val="6E0C2CB6"/>
    <w:styleLink w:val="WWNum15"/>
    <w:lvl w:ilvl="0">
      <w:start w:val="1"/>
      <w:numFmt w:val="decimal"/>
      <w:lvlText w:val="%1)"/>
      <w:lvlJc w:val="left"/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09176D8E"/>
    <w:multiLevelType w:val="hybridMultilevel"/>
    <w:tmpl w:val="713C84BA"/>
    <w:lvl w:ilvl="0" w:tplc="CD6C3F3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698D0D8">
      <w:start w:val="1"/>
      <w:numFmt w:val="upperRoman"/>
      <w:pStyle w:val="Nagwek7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722B45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A1EA29A">
      <w:start w:val="18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9F943B5"/>
    <w:multiLevelType w:val="multilevel"/>
    <w:tmpl w:val="0AA6BC5E"/>
    <w:name w:val="WW8Num3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hint="default"/>
      </w:rPr>
    </w:lvl>
  </w:abstractNum>
  <w:abstractNum w:abstractNumId="31" w15:restartNumberingAfterBreak="0">
    <w:nsid w:val="0A6F0650"/>
    <w:multiLevelType w:val="multilevel"/>
    <w:tmpl w:val="AFF267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0ABE5A0A"/>
    <w:multiLevelType w:val="hybridMultilevel"/>
    <w:tmpl w:val="F4B8C888"/>
    <w:lvl w:ilvl="0" w:tplc="B3008570">
      <w:start w:val="2"/>
      <w:numFmt w:val="decimal"/>
      <w:lvlText w:val="%1)"/>
      <w:lvlJc w:val="left"/>
      <w:pPr>
        <w:ind w:left="1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016098"/>
    <w:multiLevelType w:val="hybridMultilevel"/>
    <w:tmpl w:val="E43A15E4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DBCD8E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0272E3"/>
    <w:multiLevelType w:val="multilevel"/>
    <w:tmpl w:val="9308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0CE14D85"/>
    <w:multiLevelType w:val="multilevel"/>
    <w:tmpl w:val="0A94247E"/>
    <w:styleLink w:val="WWNum21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0D546F4A"/>
    <w:multiLevelType w:val="hybridMultilevel"/>
    <w:tmpl w:val="6832DD1E"/>
    <w:name w:val="WW8Num6232"/>
    <w:lvl w:ilvl="0" w:tplc="EA069934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E2E2235"/>
    <w:multiLevelType w:val="multilevel"/>
    <w:tmpl w:val="FB603482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0F392B09"/>
    <w:multiLevelType w:val="multilevel"/>
    <w:tmpl w:val="4E48B92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10AB33B0"/>
    <w:multiLevelType w:val="hybridMultilevel"/>
    <w:tmpl w:val="45009D88"/>
    <w:name w:val="WW8Num52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0" w15:restartNumberingAfterBreak="0">
    <w:nsid w:val="10C9262A"/>
    <w:multiLevelType w:val="hybridMultilevel"/>
    <w:tmpl w:val="ADAAD1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15A5012"/>
    <w:multiLevelType w:val="multilevel"/>
    <w:tmpl w:val="350C7518"/>
    <w:styleLink w:val="WWNum2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125A3E90"/>
    <w:multiLevelType w:val="hybridMultilevel"/>
    <w:tmpl w:val="832EE83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bullet"/>
      <w:lvlText w:val="-"/>
      <w:lvlJc w:val="left"/>
      <w:pPr>
        <w:ind w:left="1724" w:hanging="360"/>
      </w:pPr>
      <w:rPr>
        <w:rFonts w:ascii="Times New Roman" w:eastAsia="Verdana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32E097D"/>
    <w:multiLevelType w:val="hybridMultilevel"/>
    <w:tmpl w:val="E81E5A02"/>
    <w:lvl w:ilvl="0" w:tplc="6E9E06A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2"/>
        <w:szCs w:val="22"/>
      </w:rPr>
    </w:lvl>
    <w:lvl w:ilvl="1" w:tplc="93EC6AD4">
      <w:start w:val="1"/>
      <w:numFmt w:val="bullet"/>
      <w:lvlText w:val="-"/>
      <w:lvlJc w:val="left"/>
      <w:pPr>
        <w:ind w:left="1724" w:hanging="360"/>
      </w:pPr>
      <w:rPr>
        <w:rFonts w:ascii="Times New Roman" w:eastAsia="Verdana" w:hAnsi="Times New Roman" w:cs="Times New Roman" w:hint="default"/>
      </w:rPr>
    </w:lvl>
    <w:lvl w:ilvl="2" w:tplc="30E8BC54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140A750F"/>
    <w:multiLevelType w:val="multilevel"/>
    <w:tmpl w:val="4C98B9EE"/>
    <w:lvl w:ilvl="0">
      <w:start w:val="1"/>
      <w:numFmt w:val="decimal"/>
      <w:lvlText w:val="%1."/>
      <w:lvlJc w:val="left"/>
      <w:pPr>
        <w:ind w:left="444" w:hanging="303"/>
      </w:pPr>
      <w:rPr>
        <w:rFonts w:ascii="Calibri" w:hAnsi="Calibri" w:cs="Calibri"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58C4704"/>
    <w:multiLevelType w:val="hybridMultilevel"/>
    <w:tmpl w:val="60A28D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17067309"/>
    <w:multiLevelType w:val="multilevel"/>
    <w:tmpl w:val="F998E9B4"/>
    <w:styleLink w:val="WWNum4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17EE28BB"/>
    <w:multiLevelType w:val="multilevel"/>
    <w:tmpl w:val="50625456"/>
    <w:name w:val="WW8Num2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181054EC"/>
    <w:multiLevelType w:val="hybridMultilevel"/>
    <w:tmpl w:val="3C9C81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B7521E"/>
    <w:multiLevelType w:val="hybridMultilevel"/>
    <w:tmpl w:val="2C9E142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0" w15:restartNumberingAfterBreak="0">
    <w:nsid w:val="1A555D0A"/>
    <w:multiLevelType w:val="hybridMultilevel"/>
    <w:tmpl w:val="BD16A44C"/>
    <w:lvl w:ilvl="0" w:tplc="6976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ACF82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BC87BAB"/>
    <w:multiLevelType w:val="multilevel"/>
    <w:tmpl w:val="652008B6"/>
    <w:styleLink w:val="WWNum3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1BEE4339"/>
    <w:multiLevelType w:val="multilevel"/>
    <w:tmpl w:val="54EAE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53" w15:restartNumberingAfterBreak="0">
    <w:nsid w:val="1D980EB1"/>
    <w:multiLevelType w:val="hybridMultilevel"/>
    <w:tmpl w:val="942609AC"/>
    <w:lvl w:ilvl="0" w:tplc="9530CE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4DA5D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2" w:tplc="7F82FC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0622881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1F135F7C"/>
    <w:multiLevelType w:val="multilevel"/>
    <w:tmpl w:val="E472AA62"/>
    <w:styleLink w:val="WW8Num29"/>
    <w:lvl w:ilvl="0">
      <w:numFmt w:val="bullet"/>
      <w:lvlText w:val=""/>
      <w:lvlJc w:val="left"/>
      <w:pPr>
        <w:ind w:left="4124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5" w15:restartNumberingAfterBreak="0">
    <w:nsid w:val="1F7A49EA"/>
    <w:multiLevelType w:val="hybridMultilevel"/>
    <w:tmpl w:val="8BFE0100"/>
    <w:lvl w:ilvl="0" w:tplc="9E9094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16C5AE0"/>
    <w:multiLevelType w:val="hybridMultilevel"/>
    <w:tmpl w:val="124C32FE"/>
    <w:lvl w:ilvl="0" w:tplc="09CAD3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7" w15:restartNumberingAfterBreak="0">
    <w:nsid w:val="229F74CB"/>
    <w:multiLevelType w:val="hybridMultilevel"/>
    <w:tmpl w:val="A0F671B2"/>
    <w:name w:val="WW8Num624222"/>
    <w:lvl w:ilvl="0" w:tplc="BF802B70">
      <w:start w:val="5"/>
      <w:numFmt w:val="decimal"/>
      <w:isLgl/>
      <w:lvlText w:val="%1.5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5061C02"/>
    <w:multiLevelType w:val="hybridMultilevel"/>
    <w:tmpl w:val="D80E36EC"/>
    <w:lvl w:ilvl="0" w:tplc="6538AD0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66B17A3"/>
    <w:multiLevelType w:val="hybridMultilevel"/>
    <w:tmpl w:val="F66E6A3E"/>
    <w:lvl w:ilvl="0" w:tplc="D9E81684">
      <w:start w:val="3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191814"/>
    <w:multiLevelType w:val="hybridMultilevel"/>
    <w:tmpl w:val="3B8E4378"/>
    <w:lvl w:ilvl="0" w:tplc="B0B4879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8FE4127"/>
    <w:multiLevelType w:val="hybridMultilevel"/>
    <w:tmpl w:val="BA723E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29847A48"/>
    <w:multiLevelType w:val="multilevel"/>
    <w:tmpl w:val="BE963510"/>
    <w:styleLink w:val="WWNum4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29AC553D"/>
    <w:multiLevelType w:val="hybridMultilevel"/>
    <w:tmpl w:val="2CA04CB6"/>
    <w:lvl w:ilvl="0" w:tplc="4B8464F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9B40FDF"/>
    <w:multiLevelType w:val="multilevel"/>
    <w:tmpl w:val="081206A6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5" w15:restartNumberingAfterBreak="0">
    <w:nsid w:val="2B812DDF"/>
    <w:multiLevelType w:val="multilevel"/>
    <w:tmpl w:val="FC28484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 w15:restartNumberingAfterBreak="0">
    <w:nsid w:val="2BF75B87"/>
    <w:multiLevelType w:val="multilevel"/>
    <w:tmpl w:val="898AED0E"/>
    <w:styleLink w:val="WW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 w15:restartNumberingAfterBreak="0">
    <w:nsid w:val="2C0877DF"/>
    <w:multiLevelType w:val="hybridMultilevel"/>
    <w:tmpl w:val="F35E0D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DC16F58"/>
    <w:multiLevelType w:val="multilevel"/>
    <w:tmpl w:val="C018DF52"/>
    <w:styleLink w:val="WW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 w15:restartNumberingAfterBreak="0">
    <w:nsid w:val="3243693E"/>
    <w:multiLevelType w:val="multilevel"/>
    <w:tmpl w:val="9214ABF2"/>
    <w:styleLink w:val="WW8Num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0" w15:restartNumberingAfterBreak="0">
    <w:nsid w:val="324D7DC2"/>
    <w:multiLevelType w:val="multilevel"/>
    <w:tmpl w:val="B12C8B1E"/>
    <w:name w:val="WW8Num28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71" w15:restartNumberingAfterBreak="0">
    <w:nsid w:val="33157C2A"/>
    <w:multiLevelType w:val="multilevel"/>
    <w:tmpl w:val="4DC4B688"/>
    <w:styleLink w:val="WWNum3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2" w15:restartNumberingAfterBreak="0">
    <w:nsid w:val="343A3FE1"/>
    <w:multiLevelType w:val="hybridMultilevel"/>
    <w:tmpl w:val="4554F2F6"/>
    <w:lvl w:ilvl="0" w:tplc="19F4151C">
      <w:start w:val="1"/>
      <w:numFmt w:val="lowerLetter"/>
      <w:lvlText w:val="%1)"/>
      <w:lvlJc w:val="left"/>
      <w:pPr>
        <w:ind w:left="1145" w:hanging="360"/>
      </w:pPr>
      <w:rPr>
        <w:rFonts w:hint="default"/>
        <w:b w:val="0"/>
        <w:i w:val="0"/>
        <w:sz w:val="23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3592535D"/>
    <w:multiLevelType w:val="multilevel"/>
    <w:tmpl w:val="973C6B28"/>
    <w:styleLink w:val="WWNum3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 w15:restartNumberingAfterBreak="0">
    <w:nsid w:val="365B73FE"/>
    <w:multiLevelType w:val="hybridMultilevel"/>
    <w:tmpl w:val="DDF0D63C"/>
    <w:lvl w:ilvl="0" w:tplc="3E7EB6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5" w15:restartNumberingAfterBreak="0">
    <w:nsid w:val="36BD3CFD"/>
    <w:multiLevelType w:val="multilevel"/>
    <w:tmpl w:val="CC24F8EE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6" w15:restartNumberingAfterBreak="0">
    <w:nsid w:val="37057108"/>
    <w:multiLevelType w:val="hybridMultilevel"/>
    <w:tmpl w:val="15FCAD4E"/>
    <w:lvl w:ilvl="0" w:tplc="F342D4D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38124228"/>
    <w:multiLevelType w:val="multilevel"/>
    <w:tmpl w:val="3704110C"/>
    <w:name w:val="WW8Num62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5"/>
      <w:numFmt w:val="decimal"/>
      <w:isLgl/>
      <w:lvlText w:val="%2.1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8" w15:restartNumberingAfterBreak="0">
    <w:nsid w:val="38C80667"/>
    <w:multiLevelType w:val="hybridMultilevel"/>
    <w:tmpl w:val="81E81326"/>
    <w:name w:val="WW8Num623"/>
    <w:lvl w:ilvl="0" w:tplc="C74AD76E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92A2F52"/>
    <w:multiLevelType w:val="multilevel"/>
    <w:tmpl w:val="398ABA02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 w15:restartNumberingAfterBreak="0">
    <w:nsid w:val="39664ABF"/>
    <w:multiLevelType w:val="hybridMultilevel"/>
    <w:tmpl w:val="8F3A368E"/>
    <w:lvl w:ilvl="0" w:tplc="4412E458">
      <w:start w:val="2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A394ED1"/>
    <w:multiLevelType w:val="hybridMultilevel"/>
    <w:tmpl w:val="3CF00CC8"/>
    <w:lvl w:ilvl="0" w:tplc="4DDEAC2A">
      <w:start w:val="5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48FC46D6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46D8A4">
      <w:start w:val="4"/>
      <w:numFmt w:val="lowerLetter"/>
      <w:lvlText w:val="%5)"/>
      <w:lvlJc w:val="left"/>
      <w:pPr>
        <w:ind w:left="3600" w:hanging="360"/>
      </w:pPr>
      <w:rPr>
        <w:rFonts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AA87204"/>
    <w:multiLevelType w:val="hybridMultilevel"/>
    <w:tmpl w:val="215AD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8388D0A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B7543D7"/>
    <w:multiLevelType w:val="multilevel"/>
    <w:tmpl w:val="BB96EEB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F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4" w15:restartNumberingAfterBreak="0">
    <w:nsid w:val="3C4615CC"/>
    <w:multiLevelType w:val="multilevel"/>
    <w:tmpl w:val="C6C2B0BA"/>
    <w:styleLink w:val="WWNum3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5" w15:restartNumberingAfterBreak="0">
    <w:nsid w:val="3F3221C6"/>
    <w:multiLevelType w:val="hybridMultilevel"/>
    <w:tmpl w:val="B3B82686"/>
    <w:lvl w:ilvl="0" w:tplc="282C926C">
      <w:start w:val="1"/>
      <w:numFmt w:val="decimal"/>
      <w:lvlText w:val="%1."/>
      <w:lvlJc w:val="left"/>
      <w:pPr>
        <w:ind w:left="-504" w:hanging="360"/>
      </w:pPr>
      <w:rPr>
        <w:i w:val="0"/>
        <w:sz w:val="22"/>
        <w:szCs w:val="22"/>
      </w:rPr>
    </w:lvl>
    <w:lvl w:ilvl="1" w:tplc="0C6E2442">
      <w:start w:val="1"/>
      <w:numFmt w:val="lowerLetter"/>
      <w:lvlText w:val="%2)"/>
      <w:lvlJc w:val="left"/>
      <w:pPr>
        <w:ind w:left="216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936" w:hanging="180"/>
      </w:pPr>
    </w:lvl>
    <w:lvl w:ilvl="3" w:tplc="0415000F">
      <w:start w:val="1"/>
      <w:numFmt w:val="decimal"/>
      <w:lvlText w:val="%4."/>
      <w:lvlJc w:val="left"/>
      <w:pPr>
        <w:ind w:left="165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86" w15:restartNumberingAfterBreak="0">
    <w:nsid w:val="3F6F372F"/>
    <w:multiLevelType w:val="hybridMultilevel"/>
    <w:tmpl w:val="7A76651E"/>
    <w:lvl w:ilvl="0" w:tplc="B37AC6CA">
      <w:start w:val="1"/>
      <w:numFmt w:val="lowerLetter"/>
      <w:lvlText w:val="%1)"/>
      <w:lvlJc w:val="left"/>
      <w:pPr>
        <w:ind w:left="21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40E130EA"/>
    <w:multiLevelType w:val="multilevel"/>
    <w:tmpl w:val="59520DAA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8" w15:restartNumberingAfterBreak="0">
    <w:nsid w:val="42987DFB"/>
    <w:multiLevelType w:val="hybridMultilevel"/>
    <w:tmpl w:val="356AABFC"/>
    <w:lvl w:ilvl="0" w:tplc="F8F45778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6832D6B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2" w:tplc="5978C53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B3705FA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b w:val="0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9" w15:restartNumberingAfterBreak="0">
    <w:nsid w:val="42E20FC5"/>
    <w:multiLevelType w:val="multilevel"/>
    <w:tmpl w:val="853A7D0C"/>
    <w:styleLink w:val="WWNum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 w15:restartNumberingAfterBreak="0">
    <w:nsid w:val="432F36F1"/>
    <w:multiLevelType w:val="hybridMultilevel"/>
    <w:tmpl w:val="D968205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1" w15:restartNumberingAfterBreak="0">
    <w:nsid w:val="43485DBE"/>
    <w:multiLevelType w:val="multilevel"/>
    <w:tmpl w:val="D0529328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 w15:restartNumberingAfterBreak="0">
    <w:nsid w:val="434E4F4D"/>
    <w:multiLevelType w:val="hybridMultilevel"/>
    <w:tmpl w:val="26C0D912"/>
    <w:lvl w:ilvl="0" w:tplc="A514A2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7A458A"/>
    <w:multiLevelType w:val="hybridMultilevel"/>
    <w:tmpl w:val="93D25E38"/>
    <w:lvl w:ilvl="0" w:tplc="0415000D">
      <w:start w:val="1"/>
      <w:numFmt w:val="bullet"/>
      <w:lvlText w:val=""/>
      <w:lvlJc w:val="left"/>
      <w:pPr>
        <w:ind w:left="24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5" w15:restartNumberingAfterBreak="0">
    <w:nsid w:val="485D5238"/>
    <w:multiLevelType w:val="multilevel"/>
    <w:tmpl w:val="D2A23C5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 w15:restartNumberingAfterBreak="0">
    <w:nsid w:val="496A2320"/>
    <w:multiLevelType w:val="hybridMultilevel"/>
    <w:tmpl w:val="78606052"/>
    <w:lvl w:ilvl="0" w:tplc="3AE26FA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A013DAA"/>
    <w:multiLevelType w:val="hybridMultilevel"/>
    <w:tmpl w:val="18E465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4A8046AA"/>
    <w:multiLevelType w:val="hybridMultilevel"/>
    <w:tmpl w:val="4A866A7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4B4549D7"/>
    <w:multiLevelType w:val="multilevel"/>
    <w:tmpl w:val="F74A7696"/>
    <w:styleLink w:val="WW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0" w15:restartNumberingAfterBreak="0">
    <w:nsid w:val="4C964FD0"/>
    <w:multiLevelType w:val="multilevel"/>
    <w:tmpl w:val="2F8EB86C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F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1" w15:restartNumberingAfterBreak="0">
    <w:nsid w:val="4D0201FC"/>
    <w:multiLevelType w:val="multilevel"/>
    <w:tmpl w:val="C4C69706"/>
    <w:styleLink w:val="WWNum10"/>
    <w:lvl w:ilvl="0">
      <w:start w:val="1"/>
      <w:numFmt w:val="decimal"/>
      <w:lvlText w:val="%1)"/>
      <w:lvlJc w:val="left"/>
      <w:rPr>
        <w:rFonts w:cs="F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2" w15:restartNumberingAfterBreak="0">
    <w:nsid w:val="50D366EA"/>
    <w:multiLevelType w:val="hybridMultilevel"/>
    <w:tmpl w:val="BC7EC3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51573D9B"/>
    <w:multiLevelType w:val="multilevel"/>
    <w:tmpl w:val="338E4E06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4" w15:restartNumberingAfterBreak="0">
    <w:nsid w:val="516854D4"/>
    <w:multiLevelType w:val="multilevel"/>
    <w:tmpl w:val="2ACE8B0E"/>
    <w:styleLink w:val="WWNum27"/>
    <w:lvl w:ilvl="0">
      <w:start w:val="1"/>
      <w:numFmt w:val="decimal"/>
      <w:lvlText w:val="%1."/>
      <w:lvlJc w:val="left"/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5" w15:restartNumberingAfterBreak="0">
    <w:nsid w:val="5230478F"/>
    <w:multiLevelType w:val="hybridMultilevel"/>
    <w:tmpl w:val="1C4E4BE6"/>
    <w:lvl w:ilvl="0" w:tplc="73C49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AC45A8"/>
    <w:multiLevelType w:val="multilevel"/>
    <w:tmpl w:val="F9D6449E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7" w15:restartNumberingAfterBreak="0">
    <w:nsid w:val="53301FFF"/>
    <w:multiLevelType w:val="hybridMultilevel"/>
    <w:tmpl w:val="4EA20584"/>
    <w:name w:val="WW8Num62422"/>
    <w:lvl w:ilvl="0" w:tplc="FA902A40">
      <w:start w:val="5"/>
      <w:numFmt w:val="decimal"/>
      <w:isLgl/>
      <w:lvlText w:val="%1.4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41A2A6D"/>
    <w:multiLevelType w:val="hybridMultilevel"/>
    <w:tmpl w:val="40126D1A"/>
    <w:lvl w:ilvl="0" w:tplc="B6B4A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382A96">
      <w:start w:val="1"/>
      <w:numFmt w:val="decimal"/>
      <w:lvlText w:val="1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55E14E70"/>
    <w:multiLevelType w:val="hybridMultilevel"/>
    <w:tmpl w:val="838E4E8E"/>
    <w:lvl w:ilvl="0" w:tplc="1774379A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414F6E"/>
    <w:multiLevelType w:val="hybridMultilevel"/>
    <w:tmpl w:val="CB66C0D0"/>
    <w:lvl w:ilvl="0" w:tplc="6AA4847A">
      <w:start w:val="2"/>
      <w:numFmt w:val="decimal"/>
      <w:lvlText w:val="%1)"/>
      <w:lvlJc w:val="left"/>
      <w:pPr>
        <w:ind w:left="1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C8457B"/>
    <w:multiLevelType w:val="hybridMultilevel"/>
    <w:tmpl w:val="8B548222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2" w15:restartNumberingAfterBreak="0">
    <w:nsid w:val="5BB871AC"/>
    <w:multiLevelType w:val="multilevel"/>
    <w:tmpl w:val="4C3C0E60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3" w15:restartNumberingAfterBreak="0">
    <w:nsid w:val="5C417921"/>
    <w:multiLevelType w:val="hybridMultilevel"/>
    <w:tmpl w:val="AFA26CBE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5308F03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B26A69"/>
    <w:multiLevelType w:val="multilevel"/>
    <w:tmpl w:val="6852738A"/>
    <w:styleLink w:val="WW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5" w15:restartNumberingAfterBreak="0">
    <w:nsid w:val="5D0E3778"/>
    <w:multiLevelType w:val="multilevel"/>
    <w:tmpl w:val="564065C0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 w15:restartNumberingAfterBreak="0">
    <w:nsid w:val="5D3D2A85"/>
    <w:multiLevelType w:val="multilevel"/>
    <w:tmpl w:val="D3C25516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7" w15:restartNumberingAfterBreak="0">
    <w:nsid w:val="5DD465D4"/>
    <w:multiLevelType w:val="hybridMultilevel"/>
    <w:tmpl w:val="77FEDE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E535745"/>
    <w:multiLevelType w:val="multilevel"/>
    <w:tmpl w:val="2A0C58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8" w:hanging="360"/>
      </w:p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19" w15:restartNumberingAfterBreak="0">
    <w:nsid w:val="5E773E67"/>
    <w:multiLevelType w:val="hybridMultilevel"/>
    <w:tmpl w:val="4B80D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E995619"/>
    <w:multiLevelType w:val="hybridMultilevel"/>
    <w:tmpl w:val="7EAAB87C"/>
    <w:lvl w:ilvl="0" w:tplc="3182CA0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0736097"/>
    <w:multiLevelType w:val="multilevel"/>
    <w:tmpl w:val="9AEA90C2"/>
    <w:styleLink w:val="WWNum11"/>
    <w:lvl w:ilvl="0">
      <w:start w:val="1"/>
      <w:numFmt w:val="lowerLetter"/>
      <w:lvlText w:val="%1)"/>
      <w:lvlJc w:val="left"/>
      <w:rPr>
        <w:rFonts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3" w15:restartNumberingAfterBreak="0">
    <w:nsid w:val="60B84725"/>
    <w:multiLevelType w:val="hybridMultilevel"/>
    <w:tmpl w:val="BB3A3CC8"/>
    <w:lvl w:ilvl="0" w:tplc="89F0271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32B4474"/>
    <w:multiLevelType w:val="hybridMultilevel"/>
    <w:tmpl w:val="B7E0C1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63B86836"/>
    <w:multiLevelType w:val="hybridMultilevel"/>
    <w:tmpl w:val="6DE0A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5B47D79"/>
    <w:multiLevelType w:val="multilevel"/>
    <w:tmpl w:val="9D58CD64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7" w15:restartNumberingAfterBreak="0">
    <w:nsid w:val="66D84BF4"/>
    <w:multiLevelType w:val="hybridMultilevel"/>
    <w:tmpl w:val="C032E1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8" w15:restartNumberingAfterBreak="0">
    <w:nsid w:val="67F627BF"/>
    <w:multiLevelType w:val="hybridMultilevel"/>
    <w:tmpl w:val="6E588798"/>
    <w:lvl w:ilvl="0" w:tplc="0B3C5BE6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0D666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608C6F9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9" w15:restartNumberingAfterBreak="0">
    <w:nsid w:val="693E333A"/>
    <w:multiLevelType w:val="multilevel"/>
    <w:tmpl w:val="DD406836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0" w15:restartNumberingAfterBreak="0">
    <w:nsid w:val="699C4C67"/>
    <w:multiLevelType w:val="hybridMultilevel"/>
    <w:tmpl w:val="0E4853C6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D25B8C"/>
    <w:multiLevelType w:val="multilevel"/>
    <w:tmpl w:val="C87CD27A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2" w15:restartNumberingAfterBreak="0">
    <w:nsid w:val="6C1A713A"/>
    <w:multiLevelType w:val="hybridMultilevel"/>
    <w:tmpl w:val="3E4A1FD8"/>
    <w:lvl w:ilvl="0" w:tplc="8056CC76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304865"/>
    <w:multiLevelType w:val="hybridMultilevel"/>
    <w:tmpl w:val="FE84C510"/>
    <w:name w:val="WW8Num624"/>
    <w:lvl w:ilvl="0" w:tplc="6526D04C">
      <w:start w:val="5"/>
      <w:numFmt w:val="decimal"/>
      <w:isLgl/>
      <w:lvlText w:val="%1.2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E254AA3"/>
    <w:multiLevelType w:val="hybridMultilevel"/>
    <w:tmpl w:val="0E8A256A"/>
    <w:name w:val="WW8Num6242"/>
    <w:lvl w:ilvl="0" w:tplc="1C8A3732">
      <w:start w:val="5"/>
      <w:numFmt w:val="decimal"/>
      <w:isLgl/>
      <w:lvlText w:val="%1.3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E7256C7"/>
    <w:multiLevelType w:val="multilevel"/>
    <w:tmpl w:val="D05C0D64"/>
    <w:styleLink w:val="WWNum12"/>
    <w:lvl w:ilvl="0">
      <w:start w:val="1"/>
      <w:numFmt w:val="lowerLetter"/>
      <w:lvlText w:val="%1)"/>
      <w:lvlJc w:val="left"/>
      <w:rPr>
        <w:rFonts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6" w15:restartNumberingAfterBreak="0">
    <w:nsid w:val="6E841B36"/>
    <w:multiLevelType w:val="multilevel"/>
    <w:tmpl w:val="62803A24"/>
    <w:name w:val="WW8Num6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7" w15:restartNumberingAfterBreak="0">
    <w:nsid w:val="6ECB34E9"/>
    <w:multiLevelType w:val="multilevel"/>
    <w:tmpl w:val="D21646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38" w15:restartNumberingAfterBreak="0">
    <w:nsid w:val="6FAE25C9"/>
    <w:multiLevelType w:val="hybridMultilevel"/>
    <w:tmpl w:val="A074220C"/>
    <w:lvl w:ilvl="0" w:tplc="E444C0D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726F5C12"/>
    <w:multiLevelType w:val="hybridMultilevel"/>
    <w:tmpl w:val="E5D6D888"/>
    <w:lvl w:ilvl="0" w:tplc="63BE08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BDD2C5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 w:tplc="BBAE7BE8">
      <w:start w:val="1"/>
      <w:numFmt w:val="bullet"/>
      <w:lvlText w:val=""/>
      <w:lvlJc w:val="left"/>
      <w:pPr>
        <w:tabs>
          <w:tab w:val="num" w:pos="2340"/>
        </w:tabs>
        <w:ind w:left="2320" w:hanging="340"/>
      </w:pPr>
      <w:rPr>
        <w:rFonts w:ascii="Symbol" w:hAnsi="Symbol" w:cs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3C22363"/>
    <w:multiLevelType w:val="hybridMultilevel"/>
    <w:tmpl w:val="CFD82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641F92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7413527E"/>
    <w:multiLevelType w:val="multilevel"/>
    <w:tmpl w:val="C5B67492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2" w15:restartNumberingAfterBreak="0">
    <w:nsid w:val="7508120C"/>
    <w:multiLevelType w:val="multilevel"/>
    <w:tmpl w:val="FB5205FA"/>
    <w:styleLink w:val="WWNum2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3" w15:restartNumberingAfterBreak="0">
    <w:nsid w:val="75823E15"/>
    <w:multiLevelType w:val="hybridMultilevel"/>
    <w:tmpl w:val="8B0258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5BB61B4"/>
    <w:multiLevelType w:val="hybridMultilevel"/>
    <w:tmpl w:val="3C2CD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8E235E3"/>
    <w:multiLevelType w:val="multilevel"/>
    <w:tmpl w:val="05BAEB1A"/>
    <w:styleLink w:val="WWNum3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6" w15:restartNumberingAfterBreak="0">
    <w:nsid w:val="792850B4"/>
    <w:multiLevelType w:val="hybridMultilevel"/>
    <w:tmpl w:val="E408A944"/>
    <w:lvl w:ilvl="0" w:tplc="2520A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9E4629F"/>
    <w:multiLevelType w:val="multilevel"/>
    <w:tmpl w:val="11C4CBB2"/>
    <w:name w:val="WW8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8" w15:restartNumberingAfterBreak="0">
    <w:nsid w:val="7A1E29BE"/>
    <w:multiLevelType w:val="multilevel"/>
    <w:tmpl w:val="57605F66"/>
    <w:styleLink w:val="WWNum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9" w15:restartNumberingAfterBreak="0">
    <w:nsid w:val="7A666BBD"/>
    <w:multiLevelType w:val="multilevel"/>
    <w:tmpl w:val="F7B46D0A"/>
    <w:styleLink w:val="WW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0" w15:restartNumberingAfterBreak="0">
    <w:nsid w:val="7F1A6BD1"/>
    <w:multiLevelType w:val="hybridMultilevel"/>
    <w:tmpl w:val="F48C62EA"/>
    <w:lvl w:ilvl="0" w:tplc="067C078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FC5002E"/>
    <w:multiLevelType w:val="hybridMultilevel"/>
    <w:tmpl w:val="04EE7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58137599">
    <w:abstractNumId w:val="29"/>
  </w:num>
  <w:num w:numId="2" w16cid:durableId="1774402366">
    <w:abstractNumId w:val="54"/>
  </w:num>
  <w:num w:numId="3" w16cid:durableId="476992078">
    <w:abstractNumId w:val="93"/>
  </w:num>
  <w:num w:numId="4" w16cid:durableId="799424076">
    <w:abstractNumId w:val="63"/>
  </w:num>
  <w:num w:numId="5" w16cid:durableId="1518424968">
    <w:abstractNumId w:val="102"/>
  </w:num>
  <w:num w:numId="6" w16cid:durableId="253831202">
    <w:abstractNumId w:val="92"/>
  </w:num>
  <w:num w:numId="7" w16cid:durableId="1842088957">
    <w:abstractNumId w:val="90"/>
  </w:num>
  <w:num w:numId="8" w16cid:durableId="839855288">
    <w:abstractNumId w:val="27"/>
  </w:num>
  <w:num w:numId="9" w16cid:durableId="1160122790">
    <w:abstractNumId w:val="60"/>
  </w:num>
  <w:num w:numId="10" w16cid:durableId="1032921047">
    <w:abstractNumId w:val="56"/>
  </w:num>
  <w:num w:numId="11" w16cid:durableId="995231264">
    <w:abstractNumId w:val="16"/>
  </w:num>
  <w:num w:numId="12" w16cid:durableId="329066235">
    <w:abstractNumId w:val="52"/>
  </w:num>
  <w:num w:numId="13" w16cid:durableId="371268833">
    <w:abstractNumId w:val="128"/>
  </w:num>
  <w:num w:numId="14" w16cid:durableId="1596398021">
    <w:abstractNumId w:val="120"/>
  </w:num>
  <w:num w:numId="15" w16cid:durableId="1801341235">
    <w:abstractNumId w:val="138"/>
  </w:num>
  <w:num w:numId="16" w16cid:durableId="1725910431">
    <w:abstractNumId w:val="98"/>
  </w:num>
  <w:num w:numId="17" w16cid:durableId="73213513">
    <w:abstractNumId w:val="47"/>
  </w:num>
  <w:num w:numId="18" w16cid:durableId="2115009393">
    <w:abstractNumId w:val="53"/>
  </w:num>
  <w:num w:numId="19" w16cid:durableId="538009293">
    <w:abstractNumId w:val="74"/>
  </w:num>
  <w:num w:numId="20" w16cid:durableId="1253513024">
    <w:abstractNumId w:val="33"/>
  </w:num>
  <w:num w:numId="21" w16cid:durableId="885720024">
    <w:abstractNumId w:val="125"/>
  </w:num>
  <w:num w:numId="22" w16cid:durableId="1281231173">
    <w:abstractNumId w:val="150"/>
  </w:num>
  <w:num w:numId="23" w16cid:durableId="864172048">
    <w:abstractNumId w:val="37"/>
  </w:num>
  <w:num w:numId="24" w16cid:durableId="1801462364">
    <w:abstractNumId w:val="85"/>
  </w:num>
  <w:num w:numId="25" w16cid:durableId="1420907126">
    <w:abstractNumId w:val="76"/>
  </w:num>
  <w:num w:numId="26" w16cid:durableId="594556662">
    <w:abstractNumId w:val="59"/>
  </w:num>
  <w:num w:numId="27" w16cid:durableId="1290279287">
    <w:abstractNumId w:val="67"/>
  </w:num>
  <w:num w:numId="28" w16cid:durableId="625158352">
    <w:abstractNumId w:val="151"/>
  </w:num>
  <w:num w:numId="29" w16cid:durableId="1497526437">
    <w:abstractNumId w:val="49"/>
  </w:num>
  <w:num w:numId="30" w16cid:durableId="1561477056">
    <w:abstractNumId w:val="79"/>
  </w:num>
  <w:num w:numId="31" w16cid:durableId="127860794">
    <w:abstractNumId w:val="112"/>
  </w:num>
  <w:num w:numId="32" w16cid:durableId="628315324">
    <w:abstractNumId w:val="142"/>
  </w:num>
  <w:num w:numId="33" w16cid:durableId="229971175">
    <w:abstractNumId w:val="35"/>
  </w:num>
  <w:num w:numId="34" w16cid:durableId="1730030063">
    <w:abstractNumId w:val="41"/>
  </w:num>
  <w:num w:numId="35" w16cid:durableId="1658529384">
    <w:abstractNumId w:val="73"/>
  </w:num>
  <w:num w:numId="36" w16cid:durableId="693774136">
    <w:abstractNumId w:val="71"/>
  </w:num>
  <w:num w:numId="37" w16cid:durableId="1606420393">
    <w:abstractNumId w:val="83"/>
  </w:num>
  <w:num w:numId="38" w16cid:durableId="1713993007">
    <w:abstractNumId w:val="20"/>
  </w:num>
  <w:num w:numId="39" w16cid:durableId="2005283617">
    <w:abstractNumId w:val="141"/>
  </w:num>
  <w:num w:numId="40" w16cid:durableId="1973289749">
    <w:abstractNumId w:val="116"/>
  </w:num>
  <w:num w:numId="41" w16cid:durableId="1855269313">
    <w:abstractNumId w:val="100"/>
  </w:num>
  <w:num w:numId="42" w16cid:durableId="1293248387">
    <w:abstractNumId w:val="101"/>
  </w:num>
  <w:num w:numId="43" w16cid:durableId="1103960893">
    <w:abstractNumId w:val="122"/>
  </w:num>
  <w:num w:numId="44" w16cid:durableId="6101354">
    <w:abstractNumId w:val="95"/>
  </w:num>
  <w:num w:numId="45" w16cid:durableId="1078946266">
    <w:abstractNumId w:val="99"/>
  </w:num>
  <w:num w:numId="46" w16cid:durableId="1300458522">
    <w:abstractNumId w:val="149"/>
  </w:num>
  <w:num w:numId="47" w16cid:durableId="327641316">
    <w:abstractNumId w:val="131"/>
  </w:num>
  <w:num w:numId="48" w16cid:durableId="1909729088">
    <w:abstractNumId w:val="103"/>
  </w:num>
  <w:num w:numId="49" w16cid:durableId="1151679478">
    <w:abstractNumId w:val="21"/>
  </w:num>
  <w:num w:numId="50" w16cid:durableId="1445926108">
    <w:abstractNumId w:val="51"/>
  </w:num>
  <w:num w:numId="51" w16cid:durableId="1848713332">
    <w:abstractNumId w:val="129"/>
  </w:num>
  <w:num w:numId="52" w16cid:durableId="1505708273">
    <w:abstractNumId w:val="84"/>
  </w:num>
  <w:num w:numId="53" w16cid:durableId="182596583">
    <w:abstractNumId w:val="62"/>
  </w:num>
  <w:num w:numId="54" w16cid:durableId="1518273123">
    <w:abstractNumId w:val="38"/>
  </w:num>
  <w:num w:numId="55" w16cid:durableId="247689571">
    <w:abstractNumId w:val="25"/>
  </w:num>
  <w:num w:numId="56" w16cid:durableId="1426069781">
    <w:abstractNumId w:val="46"/>
  </w:num>
  <w:num w:numId="57" w16cid:durableId="227737817">
    <w:abstractNumId w:val="19"/>
  </w:num>
  <w:num w:numId="58" w16cid:durableId="143939360">
    <w:abstractNumId w:val="28"/>
  </w:num>
  <w:num w:numId="59" w16cid:durableId="1939479511">
    <w:abstractNumId w:val="64"/>
  </w:num>
  <w:num w:numId="60" w16cid:durableId="1435512438">
    <w:abstractNumId w:val="65"/>
  </w:num>
  <w:num w:numId="61" w16cid:durableId="1605962967">
    <w:abstractNumId w:val="66"/>
  </w:num>
  <w:num w:numId="62" w16cid:durableId="503931954">
    <w:abstractNumId w:val="68"/>
  </w:num>
  <w:num w:numId="63" w16cid:durableId="1198616878">
    <w:abstractNumId w:val="75"/>
  </w:num>
  <w:num w:numId="64" w16cid:durableId="1788547642">
    <w:abstractNumId w:val="87"/>
  </w:num>
  <w:num w:numId="65" w16cid:durableId="1286275677">
    <w:abstractNumId w:val="89"/>
  </w:num>
  <w:num w:numId="66" w16cid:durableId="1617641230">
    <w:abstractNumId w:val="91"/>
  </w:num>
  <w:num w:numId="67" w16cid:durableId="1412047646">
    <w:abstractNumId w:val="104"/>
  </w:num>
  <w:num w:numId="68" w16cid:durableId="1861895405">
    <w:abstractNumId w:val="106"/>
  </w:num>
  <w:num w:numId="69" w16cid:durableId="343820554">
    <w:abstractNumId w:val="114"/>
  </w:num>
  <w:num w:numId="70" w16cid:durableId="1692535762">
    <w:abstractNumId w:val="115"/>
  </w:num>
  <w:num w:numId="71" w16cid:durableId="760877829">
    <w:abstractNumId w:val="126"/>
  </w:num>
  <w:num w:numId="72" w16cid:durableId="493299828">
    <w:abstractNumId w:val="135"/>
  </w:num>
  <w:num w:numId="73" w16cid:durableId="1739479167">
    <w:abstractNumId w:val="145"/>
  </w:num>
  <w:num w:numId="74" w16cid:durableId="1133519437">
    <w:abstractNumId w:val="148"/>
  </w:num>
  <w:num w:numId="75" w16cid:durableId="1837651024">
    <w:abstractNumId w:val="69"/>
  </w:num>
  <w:num w:numId="76" w16cid:durableId="570888325">
    <w:abstractNumId w:val="82"/>
  </w:num>
  <w:num w:numId="77" w16cid:durableId="1951349763">
    <w:abstractNumId w:val="140"/>
  </w:num>
  <w:num w:numId="78" w16cid:durableId="562299328">
    <w:abstractNumId w:val="88"/>
  </w:num>
  <w:num w:numId="79" w16cid:durableId="1237858396">
    <w:abstractNumId w:val="108"/>
  </w:num>
  <w:num w:numId="80" w16cid:durableId="1679455099">
    <w:abstractNumId w:val="105"/>
  </w:num>
  <w:num w:numId="81" w16cid:durableId="285814708">
    <w:abstractNumId w:val="81"/>
  </w:num>
  <w:num w:numId="82" w16cid:durableId="1454402977">
    <w:abstractNumId w:val="50"/>
  </w:num>
  <w:num w:numId="83" w16cid:durableId="2033604018">
    <w:abstractNumId w:val="24"/>
  </w:num>
  <w:num w:numId="84" w16cid:durableId="1502238782">
    <w:abstractNumId w:val="130"/>
  </w:num>
  <w:num w:numId="85" w16cid:durableId="2075199131">
    <w:abstractNumId w:val="26"/>
  </w:num>
  <w:num w:numId="86" w16cid:durableId="376858064">
    <w:abstractNumId w:val="58"/>
  </w:num>
  <w:num w:numId="87" w16cid:durableId="1387727135">
    <w:abstractNumId w:val="55"/>
  </w:num>
  <w:num w:numId="88" w16cid:durableId="646710435">
    <w:abstractNumId w:val="34"/>
  </w:num>
  <w:num w:numId="89" w16cid:durableId="561646452">
    <w:abstractNumId w:val="48"/>
  </w:num>
  <w:num w:numId="90" w16cid:durableId="1132476867">
    <w:abstractNumId w:val="80"/>
  </w:num>
  <w:num w:numId="91" w16cid:durableId="1938950541">
    <w:abstractNumId w:val="121"/>
  </w:num>
  <w:num w:numId="92" w16cid:durableId="1391461297">
    <w:abstractNumId w:val="113"/>
  </w:num>
  <w:num w:numId="93" w16cid:durableId="958805338">
    <w:abstractNumId w:val="109"/>
  </w:num>
  <w:num w:numId="94" w16cid:durableId="1654525124">
    <w:abstractNumId w:val="127"/>
  </w:num>
  <w:num w:numId="95" w16cid:durableId="1264656296">
    <w:abstractNumId w:val="61"/>
  </w:num>
  <w:num w:numId="96" w16cid:durableId="450172854">
    <w:abstractNumId w:val="123"/>
  </w:num>
  <w:num w:numId="97" w16cid:durableId="921255152">
    <w:abstractNumId w:val="118"/>
  </w:num>
  <w:num w:numId="98" w16cid:durableId="399063603">
    <w:abstractNumId w:val="137"/>
  </w:num>
  <w:num w:numId="99" w16cid:durableId="1653100423">
    <w:abstractNumId w:val="31"/>
  </w:num>
  <w:num w:numId="100" w16cid:durableId="1588734071">
    <w:abstractNumId w:val="32"/>
  </w:num>
  <w:num w:numId="101" w16cid:durableId="1669215737">
    <w:abstractNumId w:val="110"/>
  </w:num>
  <w:num w:numId="102" w16cid:durableId="1572500005">
    <w:abstractNumId w:val="111"/>
  </w:num>
  <w:num w:numId="103" w16cid:durableId="788669150">
    <w:abstractNumId w:val="139"/>
  </w:num>
  <w:num w:numId="104" w16cid:durableId="2140603930">
    <w:abstractNumId w:val="44"/>
  </w:num>
  <w:num w:numId="105" w16cid:durableId="1625228293">
    <w:abstractNumId w:val="45"/>
  </w:num>
  <w:num w:numId="106" w16cid:durableId="1767388073">
    <w:abstractNumId w:val="97"/>
  </w:num>
  <w:num w:numId="107" w16cid:durableId="722827074">
    <w:abstractNumId w:val="119"/>
  </w:num>
  <w:num w:numId="108" w16cid:durableId="1678573996">
    <w:abstractNumId w:val="86"/>
  </w:num>
  <w:num w:numId="109" w16cid:durableId="1431967417">
    <w:abstractNumId w:val="124"/>
  </w:num>
  <w:num w:numId="110" w16cid:durableId="1087725961">
    <w:abstractNumId w:val="43"/>
  </w:num>
  <w:num w:numId="111" w16cid:durableId="1672567200">
    <w:abstractNumId w:val="22"/>
  </w:num>
  <w:num w:numId="112" w16cid:durableId="1674184809">
    <w:abstractNumId w:val="2"/>
  </w:num>
  <w:num w:numId="113" w16cid:durableId="1490365029">
    <w:abstractNumId w:val="40"/>
  </w:num>
  <w:num w:numId="114" w16cid:durableId="829910492">
    <w:abstractNumId w:val="132"/>
  </w:num>
  <w:num w:numId="115" w16cid:durableId="1333600819">
    <w:abstractNumId w:val="42"/>
  </w:num>
  <w:num w:numId="116" w16cid:durableId="789712206">
    <w:abstractNumId w:val="117"/>
  </w:num>
  <w:num w:numId="117" w16cid:durableId="694768474">
    <w:abstractNumId w:val="143"/>
  </w:num>
  <w:num w:numId="118" w16cid:durableId="526530450">
    <w:abstractNumId w:val="39"/>
  </w:num>
  <w:num w:numId="119" w16cid:durableId="1101413910">
    <w:abstractNumId w:val="72"/>
  </w:num>
  <w:num w:numId="120" w16cid:durableId="191236012">
    <w:abstractNumId w:val="18"/>
  </w:num>
  <w:num w:numId="121" w16cid:durableId="162011766">
    <w:abstractNumId w:val="94"/>
  </w:num>
  <w:num w:numId="122" w16cid:durableId="1903446561">
    <w:abstractNumId w:val="96"/>
  </w:num>
  <w:num w:numId="123" w16cid:durableId="2143426218">
    <w:abstractNumId w:val="146"/>
  </w:num>
  <w:num w:numId="124" w16cid:durableId="1181119714">
    <w:abstractNumId w:val="144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E78"/>
    <w:rsid w:val="00000326"/>
    <w:rsid w:val="000018D0"/>
    <w:rsid w:val="00002192"/>
    <w:rsid w:val="00002C88"/>
    <w:rsid w:val="00002D59"/>
    <w:rsid w:val="000033B7"/>
    <w:rsid w:val="000050FE"/>
    <w:rsid w:val="0000539A"/>
    <w:rsid w:val="00007271"/>
    <w:rsid w:val="00007A27"/>
    <w:rsid w:val="00011283"/>
    <w:rsid w:val="0001144E"/>
    <w:rsid w:val="000121F0"/>
    <w:rsid w:val="00012EBD"/>
    <w:rsid w:val="000145A5"/>
    <w:rsid w:val="00014FBA"/>
    <w:rsid w:val="000160BE"/>
    <w:rsid w:val="00016FE9"/>
    <w:rsid w:val="00017D24"/>
    <w:rsid w:val="00020C26"/>
    <w:rsid w:val="00021FC2"/>
    <w:rsid w:val="0002502F"/>
    <w:rsid w:val="0002538C"/>
    <w:rsid w:val="000261E4"/>
    <w:rsid w:val="00027344"/>
    <w:rsid w:val="00035023"/>
    <w:rsid w:val="00035DF5"/>
    <w:rsid w:val="00036A80"/>
    <w:rsid w:val="00037A48"/>
    <w:rsid w:val="00040150"/>
    <w:rsid w:val="000425F0"/>
    <w:rsid w:val="000433CF"/>
    <w:rsid w:val="00043C66"/>
    <w:rsid w:val="00045208"/>
    <w:rsid w:val="00045326"/>
    <w:rsid w:val="0004611A"/>
    <w:rsid w:val="0004711A"/>
    <w:rsid w:val="00050FFF"/>
    <w:rsid w:val="00052689"/>
    <w:rsid w:val="00052EDC"/>
    <w:rsid w:val="00057DEA"/>
    <w:rsid w:val="00060A33"/>
    <w:rsid w:val="00062F3B"/>
    <w:rsid w:val="0006326E"/>
    <w:rsid w:val="00063B2D"/>
    <w:rsid w:val="000674FA"/>
    <w:rsid w:val="0006784F"/>
    <w:rsid w:val="0007035E"/>
    <w:rsid w:val="00070FD4"/>
    <w:rsid w:val="00072002"/>
    <w:rsid w:val="0007259A"/>
    <w:rsid w:val="00073E7F"/>
    <w:rsid w:val="00073F0B"/>
    <w:rsid w:val="000749ED"/>
    <w:rsid w:val="00075F17"/>
    <w:rsid w:val="0007643F"/>
    <w:rsid w:val="0007737B"/>
    <w:rsid w:val="0008029C"/>
    <w:rsid w:val="0008151F"/>
    <w:rsid w:val="00082A44"/>
    <w:rsid w:val="00085744"/>
    <w:rsid w:val="00086761"/>
    <w:rsid w:val="00086782"/>
    <w:rsid w:val="00086A36"/>
    <w:rsid w:val="0008775D"/>
    <w:rsid w:val="00087F98"/>
    <w:rsid w:val="00090513"/>
    <w:rsid w:val="00093E2A"/>
    <w:rsid w:val="00094778"/>
    <w:rsid w:val="00095373"/>
    <w:rsid w:val="0009673B"/>
    <w:rsid w:val="000A05C6"/>
    <w:rsid w:val="000A0EBB"/>
    <w:rsid w:val="000A1529"/>
    <w:rsid w:val="000A4DAC"/>
    <w:rsid w:val="000A6214"/>
    <w:rsid w:val="000A6CA6"/>
    <w:rsid w:val="000A7EE9"/>
    <w:rsid w:val="000B0028"/>
    <w:rsid w:val="000B054B"/>
    <w:rsid w:val="000B0A4B"/>
    <w:rsid w:val="000B5AFB"/>
    <w:rsid w:val="000B61F5"/>
    <w:rsid w:val="000B663A"/>
    <w:rsid w:val="000B768E"/>
    <w:rsid w:val="000C029E"/>
    <w:rsid w:val="000C108C"/>
    <w:rsid w:val="000C2400"/>
    <w:rsid w:val="000C4090"/>
    <w:rsid w:val="000C438D"/>
    <w:rsid w:val="000C4C37"/>
    <w:rsid w:val="000C4DC1"/>
    <w:rsid w:val="000C5C22"/>
    <w:rsid w:val="000C7185"/>
    <w:rsid w:val="000D06E8"/>
    <w:rsid w:val="000D1315"/>
    <w:rsid w:val="000D21CD"/>
    <w:rsid w:val="000D4438"/>
    <w:rsid w:val="000D63F2"/>
    <w:rsid w:val="000E1BED"/>
    <w:rsid w:val="000E2071"/>
    <w:rsid w:val="000E283B"/>
    <w:rsid w:val="000E2EA3"/>
    <w:rsid w:val="000E3793"/>
    <w:rsid w:val="000E3B12"/>
    <w:rsid w:val="000E4CD0"/>
    <w:rsid w:val="000E5122"/>
    <w:rsid w:val="000E66DC"/>
    <w:rsid w:val="000E677D"/>
    <w:rsid w:val="000E713F"/>
    <w:rsid w:val="000F0757"/>
    <w:rsid w:val="000F0DF5"/>
    <w:rsid w:val="000F0EB8"/>
    <w:rsid w:val="000F26E7"/>
    <w:rsid w:val="000F3AD9"/>
    <w:rsid w:val="000F438F"/>
    <w:rsid w:val="000F499E"/>
    <w:rsid w:val="000F4A7A"/>
    <w:rsid w:val="000F51D4"/>
    <w:rsid w:val="000F6AD5"/>
    <w:rsid w:val="000F7303"/>
    <w:rsid w:val="000F73BD"/>
    <w:rsid w:val="000F7818"/>
    <w:rsid w:val="000F7D07"/>
    <w:rsid w:val="00103677"/>
    <w:rsid w:val="00104FB4"/>
    <w:rsid w:val="00105F3A"/>
    <w:rsid w:val="00110614"/>
    <w:rsid w:val="00110E51"/>
    <w:rsid w:val="0012075A"/>
    <w:rsid w:val="00120FB0"/>
    <w:rsid w:val="001212E0"/>
    <w:rsid w:val="00126440"/>
    <w:rsid w:val="001300AF"/>
    <w:rsid w:val="001303ED"/>
    <w:rsid w:val="00134517"/>
    <w:rsid w:val="00134575"/>
    <w:rsid w:val="001361AF"/>
    <w:rsid w:val="001364F9"/>
    <w:rsid w:val="0013655A"/>
    <w:rsid w:val="00136DD7"/>
    <w:rsid w:val="00137AD0"/>
    <w:rsid w:val="00140B40"/>
    <w:rsid w:val="00146C68"/>
    <w:rsid w:val="00146CDD"/>
    <w:rsid w:val="00146E20"/>
    <w:rsid w:val="00147ABD"/>
    <w:rsid w:val="00147C35"/>
    <w:rsid w:val="00152141"/>
    <w:rsid w:val="00152A60"/>
    <w:rsid w:val="00153B21"/>
    <w:rsid w:val="001548E9"/>
    <w:rsid w:val="00154C45"/>
    <w:rsid w:val="0015582B"/>
    <w:rsid w:val="0015604F"/>
    <w:rsid w:val="001563C3"/>
    <w:rsid w:val="00157039"/>
    <w:rsid w:val="00157250"/>
    <w:rsid w:val="0016058D"/>
    <w:rsid w:val="00162812"/>
    <w:rsid w:val="00165613"/>
    <w:rsid w:val="00165957"/>
    <w:rsid w:val="00170E42"/>
    <w:rsid w:val="00171822"/>
    <w:rsid w:val="00173EC0"/>
    <w:rsid w:val="0017522A"/>
    <w:rsid w:val="001756BB"/>
    <w:rsid w:val="00176957"/>
    <w:rsid w:val="00176A5D"/>
    <w:rsid w:val="0017740E"/>
    <w:rsid w:val="00180ED2"/>
    <w:rsid w:val="00181566"/>
    <w:rsid w:val="00182BB6"/>
    <w:rsid w:val="00182D76"/>
    <w:rsid w:val="00183544"/>
    <w:rsid w:val="00184350"/>
    <w:rsid w:val="00185370"/>
    <w:rsid w:val="00191719"/>
    <w:rsid w:val="00191905"/>
    <w:rsid w:val="001932D2"/>
    <w:rsid w:val="00193C98"/>
    <w:rsid w:val="001956CC"/>
    <w:rsid w:val="00196209"/>
    <w:rsid w:val="001968B4"/>
    <w:rsid w:val="001A05AA"/>
    <w:rsid w:val="001A1DD1"/>
    <w:rsid w:val="001A56C2"/>
    <w:rsid w:val="001A648E"/>
    <w:rsid w:val="001A68E7"/>
    <w:rsid w:val="001B0452"/>
    <w:rsid w:val="001B144D"/>
    <w:rsid w:val="001B278E"/>
    <w:rsid w:val="001B2B3D"/>
    <w:rsid w:val="001B6C86"/>
    <w:rsid w:val="001B7682"/>
    <w:rsid w:val="001C1C6C"/>
    <w:rsid w:val="001C2D7C"/>
    <w:rsid w:val="001C6100"/>
    <w:rsid w:val="001C70DB"/>
    <w:rsid w:val="001C74CA"/>
    <w:rsid w:val="001D0889"/>
    <w:rsid w:val="001D1037"/>
    <w:rsid w:val="001D1ADC"/>
    <w:rsid w:val="001D380C"/>
    <w:rsid w:val="001D3AF9"/>
    <w:rsid w:val="001D3E5E"/>
    <w:rsid w:val="001D7B7E"/>
    <w:rsid w:val="001E0F85"/>
    <w:rsid w:val="001E1759"/>
    <w:rsid w:val="001E4752"/>
    <w:rsid w:val="001E5839"/>
    <w:rsid w:val="001F09DF"/>
    <w:rsid w:val="001F16C7"/>
    <w:rsid w:val="001F23E8"/>
    <w:rsid w:val="001F47A3"/>
    <w:rsid w:val="001F4B98"/>
    <w:rsid w:val="001F5DEF"/>
    <w:rsid w:val="001F70D2"/>
    <w:rsid w:val="001F74FF"/>
    <w:rsid w:val="001F7AB1"/>
    <w:rsid w:val="002013C3"/>
    <w:rsid w:val="0020181C"/>
    <w:rsid w:val="002030F8"/>
    <w:rsid w:val="002033A5"/>
    <w:rsid w:val="002063E0"/>
    <w:rsid w:val="00206655"/>
    <w:rsid w:val="00206DC6"/>
    <w:rsid w:val="00207614"/>
    <w:rsid w:val="002108DD"/>
    <w:rsid w:val="00211B87"/>
    <w:rsid w:val="0021226E"/>
    <w:rsid w:val="0021268E"/>
    <w:rsid w:val="00213F07"/>
    <w:rsid w:val="0021510B"/>
    <w:rsid w:val="002155FC"/>
    <w:rsid w:val="00215672"/>
    <w:rsid w:val="0021643E"/>
    <w:rsid w:val="00217C24"/>
    <w:rsid w:val="00221F47"/>
    <w:rsid w:val="00222A2E"/>
    <w:rsid w:val="00222D2A"/>
    <w:rsid w:val="00222D6D"/>
    <w:rsid w:val="002233F1"/>
    <w:rsid w:val="002257AA"/>
    <w:rsid w:val="00225F9D"/>
    <w:rsid w:val="00227068"/>
    <w:rsid w:val="002271B0"/>
    <w:rsid w:val="002273DD"/>
    <w:rsid w:val="0023005D"/>
    <w:rsid w:val="00232393"/>
    <w:rsid w:val="002330F4"/>
    <w:rsid w:val="00233B43"/>
    <w:rsid w:val="00233FAE"/>
    <w:rsid w:val="002345EA"/>
    <w:rsid w:val="00235C3B"/>
    <w:rsid w:val="00236BAE"/>
    <w:rsid w:val="00240169"/>
    <w:rsid w:val="002410FF"/>
    <w:rsid w:val="0024227E"/>
    <w:rsid w:val="00242C02"/>
    <w:rsid w:val="00244B55"/>
    <w:rsid w:val="00245891"/>
    <w:rsid w:val="0024622C"/>
    <w:rsid w:val="00250BBB"/>
    <w:rsid w:val="00250BD1"/>
    <w:rsid w:val="00252964"/>
    <w:rsid w:val="00252FE0"/>
    <w:rsid w:val="00253000"/>
    <w:rsid w:val="00253E2D"/>
    <w:rsid w:val="00255983"/>
    <w:rsid w:val="00257454"/>
    <w:rsid w:val="002577E1"/>
    <w:rsid w:val="00262A3D"/>
    <w:rsid w:val="00263237"/>
    <w:rsid w:val="00264062"/>
    <w:rsid w:val="00266BB3"/>
    <w:rsid w:val="0026739F"/>
    <w:rsid w:val="002674E8"/>
    <w:rsid w:val="0027127A"/>
    <w:rsid w:val="0027188D"/>
    <w:rsid w:val="00271E17"/>
    <w:rsid w:val="002766E0"/>
    <w:rsid w:val="00276F81"/>
    <w:rsid w:val="0027786E"/>
    <w:rsid w:val="002813D9"/>
    <w:rsid w:val="002825A0"/>
    <w:rsid w:val="00283917"/>
    <w:rsid w:val="00283B31"/>
    <w:rsid w:val="00283DF8"/>
    <w:rsid w:val="00290570"/>
    <w:rsid w:val="002917E6"/>
    <w:rsid w:val="002920C0"/>
    <w:rsid w:val="00293F5B"/>
    <w:rsid w:val="0029410A"/>
    <w:rsid w:val="00294BEC"/>
    <w:rsid w:val="002966DB"/>
    <w:rsid w:val="00296778"/>
    <w:rsid w:val="00296944"/>
    <w:rsid w:val="00296DDD"/>
    <w:rsid w:val="002970E0"/>
    <w:rsid w:val="002A0257"/>
    <w:rsid w:val="002A1A04"/>
    <w:rsid w:val="002A38BB"/>
    <w:rsid w:val="002A3A41"/>
    <w:rsid w:val="002A4A1E"/>
    <w:rsid w:val="002A69B9"/>
    <w:rsid w:val="002A6D55"/>
    <w:rsid w:val="002B0CD7"/>
    <w:rsid w:val="002B1177"/>
    <w:rsid w:val="002B2057"/>
    <w:rsid w:val="002B3CC4"/>
    <w:rsid w:val="002B52FF"/>
    <w:rsid w:val="002B57EB"/>
    <w:rsid w:val="002B67DB"/>
    <w:rsid w:val="002B7111"/>
    <w:rsid w:val="002B73FE"/>
    <w:rsid w:val="002C04E2"/>
    <w:rsid w:val="002C2604"/>
    <w:rsid w:val="002C28B2"/>
    <w:rsid w:val="002C4454"/>
    <w:rsid w:val="002C51E8"/>
    <w:rsid w:val="002D099A"/>
    <w:rsid w:val="002D0C90"/>
    <w:rsid w:val="002D21EC"/>
    <w:rsid w:val="002D4124"/>
    <w:rsid w:val="002D69AB"/>
    <w:rsid w:val="002D767B"/>
    <w:rsid w:val="002E002D"/>
    <w:rsid w:val="002E09AA"/>
    <w:rsid w:val="002E2D7A"/>
    <w:rsid w:val="002E3D00"/>
    <w:rsid w:val="002E498E"/>
    <w:rsid w:val="002E57EF"/>
    <w:rsid w:val="002E647D"/>
    <w:rsid w:val="002E749A"/>
    <w:rsid w:val="002E761D"/>
    <w:rsid w:val="002F1C32"/>
    <w:rsid w:val="002F2B2A"/>
    <w:rsid w:val="002F374D"/>
    <w:rsid w:val="002F3CAC"/>
    <w:rsid w:val="0030161A"/>
    <w:rsid w:val="0030312A"/>
    <w:rsid w:val="0030326A"/>
    <w:rsid w:val="00306F60"/>
    <w:rsid w:val="00307EB2"/>
    <w:rsid w:val="0031076B"/>
    <w:rsid w:val="00311D65"/>
    <w:rsid w:val="003124FA"/>
    <w:rsid w:val="0031306D"/>
    <w:rsid w:val="00313A76"/>
    <w:rsid w:val="00314687"/>
    <w:rsid w:val="00316446"/>
    <w:rsid w:val="003209B9"/>
    <w:rsid w:val="00320C1B"/>
    <w:rsid w:val="00321022"/>
    <w:rsid w:val="00322112"/>
    <w:rsid w:val="00322491"/>
    <w:rsid w:val="00322D2D"/>
    <w:rsid w:val="00323399"/>
    <w:rsid w:val="00327B3A"/>
    <w:rsid w:val="00330B40"/>
    <w:rsid w:val="00330C4E"/>
    <w:rsid w:val="00331AB7"/>
    <w:rsid w:val="00332380"/>
    <w:rsid w:val="00332927"/>
    <w:rsid w:val="00333A9B"/>
    <w:rsid w:val="0033586F"/>
    <w:rsid w:val="00337628"/>
    <w:rsid w:val="00337743"/>
    <w:rsid w:val="00341A32"/>
    <w:rsid w:val="00344308"/>
    <w:rsid w:val="00344544"/>
    <w:rsid w:val="00344E84"/>
    <w:rsid w:val="00345480"/>
    <w:rsid w:val="00345481"/>
    <w:rsid w:val="00346623"/>
    <w:rsid w:val="00346BDF"/>
    <w:rsid w:val="003478B6"/>
    <w:rsid w:val="00352D18"/>
    <w:rsid w:val="00356044"/>
    <w:rsid w:val="003563BF"/>
    <w:rsid w:val="00356647"/>
    <w:rsid w:val="00357875"/>
    <w:rsid w:val="00361702"/>
    <w:rsid w:val="00362C62"/>
    <w:rsid w:val="00364174"/>
    <w:rsid w:val="00364CCA"/>
    <w:rsid w:val="00366D9C"/>
    <w:rsid w:val="003711CD"/>
    <w:rsid w:val="003711E7"/>
    <w:rsid w:val="0037271D"/>
    <w:rsid w:val="00372A90"/>
    <w:rsid w:val="00372ABB"/>
    <w:rsid w:val="00372B47"/>
    <w:rsid w:val="003732FF"/>
    <w:rsid w:val="00373DEB"/>
    <w:rsid w:val="003757E8"/>
    <w:rsid w:val="00377EC2"/>
    <w:rsid w:val="003821EF"/>
    <w:rsid w:val="0038239D"/>
    <w:rsid w:val="00384470"/>
    <w:rsid w:val="0038535C"/>
    <w:rsid w:val="0038755F"/>
    <w:rsid w:val="003878CC"/>
    <w:rsid w:val="00387950"/>
    <w:rsid w:val="00390038"/>
    <w:rsid w:val="00391B8A"/>
    <w:rsid w:val="00395032"/>
    <w:rsid w:val="003962D3"/>
    <w:rsid w:val="003A1877"/>
    <w:rsid w:val="003A3205"/>
    <w:rsid w:val="003A552B"/>
    <w:rsid w:val="003A5FF4"/>
    <w:rsid w:val="003A71D7"/>
    <w:rsid w:val="003B066D"/>
    <w:rsid w:val="003B0D64"/>
    <w:rsid w:val="003B16B1"/>
    <w:rsid w:val="003B26CE"/>
    <w:rsid w:val="003B2AB6"/>
    <w:rsid w:val="003B55AE"/>
    <w:rsid w:val="003B67C2"/>
    <w:rsid w:val="003C3CCA"/>
    <w:rsid w:val="003C4426"/>
    <w:rsid w:val="003C50DE"/>
    <w:rsid w:val="003C78AF"/>
    <w:rsid w:val="003D2A5F"/>
    <w:rsid w:val="003D2B54"/>
    <w:rsid w:val="003D3055"/>
    <w:rsid w:val="003D7AAE"/>
    <w:rsid w:val="003E1A0B"/>
    <w:rsid w:val="003E2F8A"/>
    <w:rsid w:val="003E57D3"/>
    <w:rsid w:val="003E76DE"/>
    <w:rsid w:val="003F2CA2"/>
    <w:rsid w:val="003F351A"/>
    <w:rsid w:val="003F3EFE"/>
    <w:rsid w:val="003F61FB"/>
    <w:rsid w:val="0040239A"/>
    <w:rsid w:val="0040275A"/>
    <w:rsid w:val="004036C7"/>
    <w:rsid w:val="0040572E"/>
    <w:rsid w:val="00405849"/>
    <w:rsid w:val="00405A5F"/>
    <w:rsid w:val="004060EC"/>
    <w:rsid w:val="004075A6"/>
    <w:rsid w:val="0041011B"/>
    <w:rsid w:val="004122DC"/>
    <w:rsid w:val="00412526"/>
    <w:rsid w:val="00412A3E"/>
    <w:rsid w:val="00413F0A"/>
    <w:rsid w:val="00414650"/>
    <w:rsid w:val="00414BB8"/>
    <w:rsid w:val="004159F6"/>
    <w:rsid w:val="00421036"/>
    <w:rsid w:val="00421E98"/>
    <w:rsid w:val="004221E1"/>
    <w:rsid w:val="0042412B"/>
    <w:rsid w:val="0042448B"/>
    <w:rsid w:val="00425774"/>
    <w:rsid w:val="00426DC5"/>
    <w:rsid w:val="00427412"/>
    <w:rsid w:val="004325FA"/>
    <w:rsid w:val="00433FEA"/>
    <w:rsid w:val="004344FB"/>
    <w:rsid w:val="00434ADE"/>
    <w:rsid w:val="004351F7"/>
    <w:rsid w:val="00437D11"/>
    <w:rsid w:val="004416C0"/>
    <w:rsid w:val="0044529E"/>
    <w:rsid w:val="0044578B"/>
    <w:rsid w:val="00445E89"/>
    <w:rsid w:val="004467C5"/>
    <w:rsid w:val="004479EA"/>
    <w:rsid w:val="00447CE9"/>
    <w:rsid w:val="00450039"/>
    <w:rsid w:val="00450BC1"/>
    <w:rsid w:val="004521BC"/>
    <w:rsid w:val="004521C6"/>
    <w:rsid w:val="0045301D"/>
    <w:rsid w:val="00453B90"/>
    <w:rsid w:val="0045449D"/>
    <w:rsid w:val="00454DCD"/>
    <w:rsid w:val="00457E49"/>
    <w:rsid w:val="00461968"/>
    <w:rsid w:val="00462511"/>
    <w:rsid w:val="0046296D"/>
    <w:rsid w:val="004637E8"/>
    <w:rsid w:val="00463AE4"/>
    <w:rsid w:val="0046475B"/>
    <w:rsid w:val="00470BDE"/>
    <w:rsid w:val="00471104"/>
    <w:rsid w:val="00471C22"/>
    <w:rsid w:val="00472231"/>
    <w:rsid w:val="00474CE1"/>
    <w:rsid w:val="00475FB6"/>
    <w:rsid w:val="004771CD"/>
    <w:rsid w:val="00477690"/>
    <w:rsid w:val="004833E1"/>
    <w:rsid w:val="0048514E"/>
    <w:rsid w:val="004859D2"/>
    <w:rsid w:val="004872E6"/>
    <w:rsid w:val="004902AE"/>
    <w:rsid w:val="00490CF3"/>
    <w:rsid w:val="00491FBD"/>
    <w:rsid w:val="00492393"/>
    <w:rsid w:val="0049278D"/>
    <w:rsid w:val="00493058"/>
    <w:rsid w:val="00493CEB"/>
    <w:rsid w:val="00493F14"/>
    <w:rsid w:val="004A0757"/>
    <w:rsid w:val="004A1868"/>
    <w:rsid w:val="004A273F"/>
    <w:rsid w:val="004A32A3"/>
    <w:rsid w:val="004A3B48"/>
    <w:rsid w:val="004A70BA"/>
    <w:rsid w:val="004B3001"/>
    <w:rsid w:val="004B527F"/>
    <w:rsid w:val="004B53B4"/>
    <w:rsid w:val="004B5B86"/>
    <w:rsid w:val="004B5DDD"/>
    <w:rsid w:val="004B686F"/>
    <w:rsid w:val="004B6986"/>
    <w:rsid w:val="004B6E27"/>
    <w:rsid w:val="004C31FA"/>
    <w:rsid w:val="004C5E30"/>
    <w:rsid w:val="004D00AD"/>
    <w:rsid w:val="004D0F69"/>
    <w:rsid w:val="004D3A6D"/>
    <w:rsid w:val="004D481C"/>
    <w:rsid w:val="004D5612"/>
    <w:rsid w:val="004D5653"/>
    <w:rsid w:val="004D625D"/>
    <w:rsid w:val="004D66C4"/>
    <w:rsid w:val="004E268C"/>
    <w:rsid w:val="004E571A"/>
    <w:rsid w:val="004E7F0D"/>
    <w:rsid w:val="004F028B"/>
    <w:rsid w:val="004F4009"/>
    <w:rsid w:val="004F57C7"/>
    <w:rsid w:val="004F6598"/>
    <w:rsid w:val="00500A5A"/>
    <w:rsid w:val="00501A51"/>
    <w:rsid w:val="00502400"/>
    <w:rsid w:val="00504874"/>
    <w:rsid w:val="0050564A"/>
    <w:rsid w:val="005065DB"/>
    <w:rsid w:val="00510452"/>
    <w:rsid w:val="00511CB5"/>
    <w:rsid w:val="00511E0B"/>
    <w:rsid w:val="005126C4"/>
    <w:rsid w:val="00514951"/>
    <w:rsid w:val="00515186"/>
    <w:rsid w:val="00516810"/>
    <w:rsid w:val="005209C4"/>
    <w:rsid w:val="00520ED8"/>
    <w:rsid w:val="00526357"/>
    <w:rsid w:val="005304EA"/>
    <w:rsid w:val="00530992"/>
    <w:rsid w:val="005311E3"/>
    <w:rsid w:val="00532588"/>
    <w:rsid w:val="00533174"/>
    <w:rsid w:val="005369CA"/>
    <w:rsid w:val="00536DA3"/>
    <w:rsid w:val="00540990"/>
    <w:rsid w:val="005413CA"/>
    <w:rsid w:val="005455F8"/>
    <w:rsid w:val="005460F3"/>
    <w:rsid w:val="00547EE8"/>
    <w:rsid w:val="00550D01"/>
    <w:rsid w:val="005510D2"/>
    <w:rsid w:val="00552A34"/>
    <w:rsid w:val="00553A02"/>
    <w:rsid w:val="00553D3B"/>
    <w:rsid w:val="00555762"/>
    <w:rsid w:val="00555B0A"/>
    <w:rsid w:val="00555E3E"/>
    <w:rsid w:val="00562EDF"/>
    <w:rsid w:val="0056595B"/>
    <w:rsid w:val="00565BBB"/>
    <w:rsid w:val="00567367"/>
    <w:rsid w:val="0056777D"/>
    <w:rsid w:val="00567B42"/>
    <w:rsid w:val="00570EA5"/>
    <w:rsid w:val="00573B33"/>
    <w:rsid w:val="00576459"/>
    <w:rsid w:val="00577FF3"/>
    <w:rsid w:val="00580FDC"/>
    <w:rsid w:val="00581A26"/>
    <w:rsid w:val="005827E7"/>
    <w:rsid w:val="005839FA"/>
    <w:rsid w:val="00585199"/>
    <w:rsid w:val="00585BE6"/>
    <w:rsid w:val="005864CF"/>
    <w:rsid w:val="00586CEB"/>
    <w:rsid w:val="005918EC"/>
    <w:rsid w:val="00591952"/>
    <w:rsid w:val="0059311D"/>
    <w:rsid w:val="0059361A"/>
    <w:rsid w:val="005936C3"/>
    <w:rsid w:val="005A0A8B"/>
    <w:rsid w:val="005A1333"/>
    <w:rsid w:val="005A2D7B"/>
    <w:rsid w:val="005A2FCC"/>
    <w:rsid w:val="005A42B1"/>
    <w:rsid w:val="005A50EF"/>
    <w:rsid w:val="005A566C"/>
    <w:rsid w:val="005A727F"/>
    <w:rsid w:val="005A792C"/>
    <w:rsid w:val="005B0344"/>
    <w:rsid w:val="005B1044"/>
    <w:rsid w:val="005B29CA"/>
    <w:rsid w:val="005B2A59"/>
    <w:rsid w:val="005B2CDA"/>
    <w:rsid w:val="005B799A"/>
    <w:rsid w:val="005B7FB9"/>
    <w:rsid w:val="005C0AAF"/>
    <w:rsid w:val="005C2D65"/>
    <w:rsid w:val="005C444A"/>
    <w:rsid w:val="005C4DD6"/>
    <w:rsid w:val="005C7A23"/>
    <w:rsid w:val="005D0A9B"/>
    <w:rsid w:val="005D3DEB"/>
    <w:rsid w:val="005D4158"/>
    <w:rsid w:val="005D51C3"/>
    <w:rsid w:val="005D7702"/>
    <w:rsid w:val="005E3CB7"/>
    <w:rsid w:val="005E4301"/>
    <w:rsid w:val="005E7299"/>
    <w:rsid w:val="005E72CC"/>
    <w:rsid w:val="005F0271"/>
    <w:rsid w:val="005F1786"/>
    <w:rsid w:val="005F22F0"/>
    <w:rsid w:val="005F36FA"/>
    <w:rsid w:val="005F69B2"/>
    <w:rsid w:val="00602F7C"/>
    <w:rsid w:val="00602FAF"/>
    <w:rsid w:val="00604EA3"/>
    <w:rsid w:val="00605354"/>
    <w:rsid w:val="00605A45"/>
    <w:rsid w:val="006068EF"/>
    <w:rsid w:val="00607F9D"/>
    <w:rsid w:val="00612153"/>
    <w:rsid w:val="006123FF"/>
    <w:rsid w:val="006130D3"/>
    <w:rsid w:val="006134BC"/>
    <w:rsid w:val="006135BD"/>
    <w:rsid w:val="006166EC"/>
    <w:rsid w:val="00620064"/>
    <w:rsid w:val="00621253"/>
    <w:rsid w:val="00621CFF"/>
    <w:rsid w:val="00621E69"/>
    <w:rsid w:val="00622B3B"/>
    <w:rsid w:val="006230B2"/>
    <w:rsid w:val="0062678B"/>
    <w:rsid w:val="00626EDF"/>
    <w:rsid w:val="00630C2F"/>
    <w:rsid w:val="00631825"/>
    <w:rsid w:val="00631AB6"/>
    <w:rsid w:val="00632269"/>
    <w:rsid w:val="006359DA"/>
    <w:rsid w:val="00636A30"/>
    <w:rsid w:val="00637C54"/>
    <w:rsid w:val="00640E70"/>
    <w:rsid w:val="0064126C"/>
    <w:rsid w:val="0064160E"/>
    <w:rsid w:val="0064253A"/>
    <w:rsid w:val="006428AB"/>
    <w:rsid w:val="00642CB6"/>
    <w:rsid w:val="00642E16"/>
    <w:rsid w:val="00643A5B"/>
    <w:rsid w:val="00645268"/>
    <w:rsid w:val="006454AC"/>
    <w:rsid w:val="00645C5B"/>
    <w:rsid w:val="00646410"/>
    <w:rsid w:val="006475AB"/>
    <w:rsid w:val="00650024"/>
    <w:rsid w:val="0065138E"/>
    <w:rsid w:val="00653231"/>
    <w:rsid w:val="0065385F"/>
    <w:rsid w:val="00654564"/>
    <w:rsid w:val="00654A4A"/>
    <w:rsid w:val="0065508C"/>
    <w:rsid w:val="006558FF"/>
    <w:rsid w:val="00656114"/>
    <w:rsid w:val="006655AD"/>
    <w:rsid w:val="006669CB"/>
    <w:rsid w:val="00670CE4"/>
    <w:rsid w:val="00672075"/>
    <w:rsid w:val="00672A38"/>
    <w:rsid w:val="00672C6C"/>
    <w:rsid w:val="0067308F"/>
    <w:rsid w:val="006766E8"/>
    <w:rsid w:val="006777A1"/>
    <w:rsid w:val="00677F7B"/>
    <w:rsid w:val="006863C9"/>
    <w:rsid w:val="00687225"/>
    <w:rsid w:val="00687334"/>
    <w:rsid w:val="00690605"/>
    <w:rsid w:val="006910A9"/>
    <w:rsid w:val="0069295A"/>
    <w:rsid w:val="00692B0A"/>
    <w:rsid w:val="00693E71"/>
    <w:rsid w:val="006A151D"/>
    <w:rsid w:val="006A20E1"/>
    <w:rsid w:val="006A4A4F"/>
    <w:rsid w:val="006A6685"/>
    <w:rsid w:val="006B0805"/>
    <w:rsid w:val="006B2079"/>
    <w:rsid w:val="006B40B3"/>
    <w:rsid w:val="006B4C28"/>
    <w:rsid w:val="006B5213"/>
    <w:rsid w:val="006B66C7"/>
    <w:rsid w:val="006C1068"/>
    <w:rsid w:val="006C159A"/>
    <w:rsid w:val="006C1D78"/>
    <w:rsid w:val="006C2553"/>
    <w:rsid w:val="006C462C"/>
    <w:rsid w:val="006C4DC9"/>
    <w:rsid w:val="006C5D2A"/>
    <w:rsid w:val="006D0188"/>
    <w:rsid w:val="006D0CE0"/>
    <w:rsid w:val="006D1909"/>
    <w:rsid w:val="006D2C8A"/>
    <w:rsid w:val="006D2D92"/>
    <w:rsid w:val="006D3D73"/>
    <w:rsid w:val="006D4326"/>
    <w:rsid w:val="006D710A"/>
    <w:rsid w:val="006D7229"/>
    <w:rsid w:val="006D7241"/>
    <w:rsid w:val="006E19E0"/>
    <w:rsid w:val="006E45FE"/>
    <w:rsid w:val="006E4960"/>
    <w:rsid w:val="006E501B"/>
    <w:rsid w:val="006E6380"/>
    <w:rsid w:val="006E7473"/>
    <w:rsid w:val="006F0A95"/>
    <w:rsid w:val="006F39B4"/>
    <w:rsid w:val="006F3EFC"/>
    <w:rsid w:val="006F48EC"/>
    <w:rsid w:val="006F4FEC"/>
    <w:rsid w:val="006F6166"/>
    <w:rsid w:val="006F6BB1"/>
    <w:rsid w:val="007004A9"/>
    <w:rsid w:val="00700D6F"/>
    <w:rsid w:val="00701143"/>
    <w:rsid w:val="00702765"/>
    <w:rsid w:val="00702C05"/>
    <w:rsid w:val="00702FDD"/>
    <w:rsid w:val="00706AC3"/>
    <w:rsid w:val="00707B57"/>
    <w:rsid w:val="00710C22"/>
    <w:rsid w:val="00711173"/>
    <w:rsid w:val="007136B5"/>
    <w:rsid w:val="007151E4"/>
    <w:rsid w:val="00715400"/>
    <w:rsid w:val="007165E4"/>
    <w:rsid w:val="00720360"/>
    <w:rsid w:val="00721FBA"/>
    <w:rsid w:val="0072221C"/>
    <w:rsid w:val="007224A6"/>
    <w:rsid w:val="00723BCF"/>
    <w:rsid w:val="00723C6C"/>
    <w:rsid w:val="00725FA5"/>
    <w:rsid w:val="00726291"/>
    <w:rsid w:val="00727B57"/>
    <w:rsid w:val="00730E7F"/>
    <w:rsid w:val="007328CE"/>
    <w:rsid w:val="0073535A"/>
    <w:rsid w:val="00735642"/>
    <w:rsid w:val="007363EA"/>
    <w:rsid w:val="0073780B"/>
    <w:rsid w:val="0074172D"/>
    <w:rsid w:val="007420E7"/>
    <w:rsid w:val="007423FD"/>
    <w:rsid w:val="00742ACB"/>
    <w:rsid w:val="00743016"/>
    <w:rsid w:val="00745136"/>
    <w:rsid w:val="0074684C"/>
    <w:rsid w:val="00746C3F"/>
    <w:rsid w:val="007511CC"/>
    <w:rsid w:val="00756D9D"/>
    <w:rsid w:val="00756DB7"/>
    <w:rsid w:val="00757867"/>
    <w:rsid w:val="00762097"/>
    <w:rsid w:val="007631D6"/>
    <w:rsid w:val="00765C46"/>
    <w:rsid w:val="00765EF6"/>
    <w:rsid w:val="007669AD"/>
    <w:rsid w:val="0076769A"/>
    <w:rsid w:val="00770429"/>
    <w:rsid w:val="007704D6"/>
    <w:rsid w:val="00772A02"/>
    <w:rsid w:val="0077331C"/>
    <w:rsid w:val="0077353B"/>
    <w:rsid w:val="007756F2"/>
    <w:rsid w:val="00775712"/>
    <w:rsid w:val="00775803"/>
    <w:rsid w:val="00776ADB"/>
    <w:rsid w:val="00783661"/>
    <w:rsid w:val="007841CE"/>
    <w:rsid w:val="0078632B"/>
    <w:rsid w:val="00786552"/>
    <w:rsid w:val="00787683"/>
    <w:rsid w:val="00790225"/>
    <w:rsid w:val="007914CF"/>
    <w:rsid w:val="00792114"/>
    <w:rsid w:val="0079448A"/>
    <w:rsid w:val="0079545F"/>
    <w:rsid w:val="007956F1"/>
    <w:rsid w:val="0079745D"/>
    <w:rsid w:val="007A0B20"/>
    <w:rsid w:val="007A3377"/>
    <w:rsid w:val="007A37EB"/>
    <w:rsid w:val="007A6429"/>
    <w:rsid w:val="007A6BD5"/>
    <w:rsid w:val="007B0350"/>
    <w:rsid w:val="007B0727"/>
    <w:rsid w:val="007B082D"/>
    <w:rsid w:val="007B356F"/>
    <w:rsid w:val="007B3F1C"/>
    <w:rsid w:val="007B4711"/>
    <w:rsid w:val="007B6BC5"/>
    <w:rsid w:val="007C0CAE"/>
    <w:rsid w:val="007C14DC"/>
    <w:rsid w:val="007C1959"/>
    <w:rsid w:val="007C19B8"/>
    <w:rsid w:val="007C1DB8"/>
    <w:rsid w:val="007C2115"/>
    <w:rsid w:val="007C2AFC"/>
    <w:rsid w:val="007C2CF2"/>
    <w:rsid w:val="007C4445"/>
    <w:rsid w:val="007C5DD2"/>
    <w:rsid w:val="007C69C4"/>
    <w:rsid w:val="007C6E1D"/>
    <w:rsid w:val="007D041A"/>
    <w:rsid w:val="007D51EA"/>
    <w:rsid w:val="007D57C0"/>
    <w:rsid w:val="007D69AB"/>
    <w:rsid w:val="007E11CA"/>
    <w:rsid w:val="007E1467"/>
    <w:rsid w:val="007E2824"/>
    <w:rsid w:val="007E2B95"/>
    <w:rsid w:val="007E3283"/>
    <w:rsid w:val="007E3397"/>
    <w:rsid w:val="007E4F2E"/>
    <w:rsid w:val="007E5F37"/>
    <w:rsid w:val="007E63CB"/>
    <w:rsid w:val="007E7A2B"/>
    <w:rsid w:val="007F0CB7"/>
    <w:rsid w:val="007F14AA"/>
    <w:rsid w:val="007F232D"/>
    <w:rsid w:val="007F5868"/>
    <w:rsid w:val="007F7443"/>
    <w:rsid w:val="008007CF"/>
    <w:rsid w:val="00805DD4"/>
    <w:rsid w:val="00805F4D"/>
    <w:rsid w:val="008078C5"/>
    <w:rsid w:val="00807D98"/>
    <w:rsid w:val="00810CF2"/>
    <w:rsid w:val="00810DBE"/>
    <w:rsid w:val="00811607"/>
    <w:rsid w:val="00811704"/>
    <w:rsid w:val="00811BCE"/>
    <w:rsid w:val="00811DBD"/>
    <w:rsid w:val="00815BAF"/>
    <w:rsid w:val="00815C9B"/>
    <w:rsid w:val="008163E9"/>
    <w:rsid w:val="00817F06"/>
    <w:rsid w:val="008200AD"/>
    <w:rsid w:val="00822D13"/>
    <w:rsid w:val="00823731"/>
    <w:rsid w:val="00824F71"/>
    <w:rsid w:val="0082734F"/>
    <w:rsid w:val="0083149D"/>
    <w:rsid w:val="00831DF5"/>
    <w:rsid w:val="00834945"/>
    <w:rsid w:val="0083554B"/>
    <w:rsid w:val="0083793A"/>
    <w:rsid w:val="00837FA2"/>
    <w:rsid w:val="008407DF"/>
    <w:rsid w:val="00841126"/>
    <w:rsid w:val="0084257E"/>
    <w:rsid w:val="00842ADB"/>
    <w:rsid w:val="00842DAB"/>
    <w:rsid w:val="00842F61"/>
    <w:rsid w:val="00843545"/>
    <w:rsid w:val="00843A4C"/>
    <w:rsid w:val="00844522"/>
    <w:rsid w:val="00844852"/>
    <w:rsid w:val="00850583"/>
    <w:rsid w:val="00850EEF"/>
    <w:rsid w:val="008522B9"/>
    <w:rsid w:val="00852CA3"/>
    <w:rsid w:val="00853AE3"/>
    <w:rsid w:val="00853B29"/>
    <w:rsid w:val="00856223"/>
    <w:rsid w:val="00856A05"/>
    <w:rsid w:val="00857042"/>
    <w:rsid w:val="00857C87"/>
    <w:rsid w:val="00860F8B"/>
    <w:rsid w:val="00862749"/>
    <w:rsid w:val="00863424"/>
    <w:rsid w:val="008654ED"/>
    <w:rsid w:val="00865B35"/>
    <w:rsid w:val="00867403"/>
    <w:rsid w:val="0087195E"/>
    <w:rsid w:val="008745BF"/>
    <w:rsid w:val="00876C81"/>
    <w:rsid w:val="00884777"/>
    <w:rsid w:val="008876EE"/>
    <w:rsid w:val="00890B5A"/>
    <w:rsid w:val="00891B80"/>
    <w:rsid w:val="00892567"/>
    <w:rsid w:val="00893557"/>
    <w:rsid w:val="00896C8B"/>
    <w:rsid w:val="008A0B36"/>
    <w:rsid w:val="008A0E43"/>
    <w:rsid w:val="008A573D"/>
    <w:rsid w:val="008A598D"/>
    <w:rsid w:val="008B06E0"/>
    <w:rsid w:val="008B0D32"/>
    <w:rsid w:val="008B1D70"/>
    <w:rsid w:val="008B1EA3"/>
    <w:rsid w:val="008B331B"/>
    <w:rsid w:val="008B3559"/>
    <w:rsid w:val="008B3759"/>
    <w:rsid w:val="008B47D8"/>
    <w:rsid w:val="008B5BBD"/>
    <w:rsid w:val="008B6658"/>
    <w:rsid w:val="008C001C"/>
    <w:rsid w:val="008C3E3F"/>
    <w:rsid w:val="008C47D8"/>
    <w:rsid w:val="008D21B5"/>
    <w:rsid w:val="008D21F5"/>
    <w:rsid w:val="008D3C2E"/>
    <w:rsid w:val="008D6E1E"/>
    <w:rsid w:val="008D7CC1"/>
    <w:rsid w:val="008E0697"/>
    <w:rsid w:val="008E1460"/>
    <w:rsid w:val="008E2002"/>
    <w:rsid w:val="008E2FE2"/>
    <w:rsid w:val="008E3535"/>
    <w:rsid w:val="008E3571"/>
    <w:rsid w:val="008E4151"/>
    <w:rsid w:val="008E5B74"/>
    <w:rsid w:val="008F0B38"/>
    <w:rsid w:val="008F0CC6"/>
    <w:rsid w:val="008F357E"/>
    <w:rsid w:val="008F59AD"/>
    <w:rsid w:val="008F669C"/>
    <w:rsid w:val="0090076D"/>
    <w:rsid w:val="00900979"/>
    <w:rsid w:val="00901633"/>
    <w:rsid w:val="009016E3"/>
    <w:rsid w:val="00901CE3"/>
    <w:rsid w:val="0090326A"/>
    <w:rsid w:val="009058DC"/>
    <w:rsid w:val="00910CDC"/>
    <w:rsid w:val="00910D3A"/>
    <w:rsid w:val="00912571"/>
    <w:rsid w:val="00912AF5"/>
    <w:rsid w:val="00913950"/>
    <w:rsid w:val="0091407B"/>
    <w:rsid w:val="00914139"/>
    <w:rsid w:val="0091452D"/>
    <w:rsid w:val="00914677"/>
    <w:rsid w:val="00914A88"/>
    <w:rsid w:val="00920987"/>
    <w:rsid w:val="00921BCF"/>
    <w:rsid w:val="00921E95"/>
    <w:rsid w:val="0092437D"/>
    <w:rsid w:val="009249F6"/>
    <w:rsid w:val="00924E43"/>
    <w:rsid w:val="0092602C"/>
    <w:rsid w:val="009266AA"/>
    <w:rsid w:val="009269D0"/>
    <w:rsid w:val="00932FDB"/>
    <w:rsid w:val="009332F3"/>
    <w:rsid w:val="0093398B"/>
    <w:rsid w:val="00940418"/>
    <w:rsid w:val="00940CE5"/>
    <w:rsid w:val="009435FA"/>
    <w:rsid w:val="00943F17"/>
    <w:rsid w:val="009448DB"/>
    <w:rsid w:val="009456F1"/>
    <w:rsid w:val="0094702D"/>
    <w:rsid w:val="0095020B"/>
    <w:rsid w:val="00950240"/>
    <w:rsid w:val="00950777"/>
    <w:rsid w:val="009509F5"/>
    <w:rsid w:val="00951AEE"/>
    <w:rsid w:val="00951BBD"/>
    <w:rsid w:val="00952A54"/>
    <w:rsid w:val="00952EE4"/>
    <w:rsid w:val="00955CD8"/>
    <w:rsid w:val="00955D3E"/>
    <w:rsid w:val="00956F65"/>
    <w:rsid w:val="00960DCC"/>
    <w:rsid w:val="00961848"/>
    <w:rsid w:val="00962C01"/>
    <w:rsid w:val="00965F76"/>
    <w:rsid w:val="0097241E"/>
    <w:rsid w:val="0097398C"/>
    <w:rsid w:val="00974492"/>
    <w:rsid w:val="0097691C"/>
    <w:rsid w:val="00977B90"/>
    <w:rsid w:val="009807EF"/>
    <w:rsid w:val="00980D0D"/>
    <w:rsid w:val="00982005"/>
    <w:rsid w:val="00983489"/>
    <w:rsid w:val="009834C1"/>
    <w:rsid w:val="00987321"/>
    <w:rsid w:val="00990160"/>
    <w:rsid w:val="00992223"/>
    <w:rsid w:val="009924ED"/>
    <w:rsid w:val="00992891"/>
    <w:rsid w:val="00992DA5"/>
    <w:rsid w:val="009930D6"/>
    <w:rsid w:val="0099575B"/>
    <w:rsid w:val="00995770"/>
    <w:rsid w:val="00997487"/>
    <w:rsid w:val="009A0242"/>
    <w:rsid w:val="009A02CB"/>
    <w:rsid w:val="009A29C8"/>
    <w:rsid w:val="009A559C"/>
    <w:rsid w:val="009A6CE7"/>
    <w:rsid w:val="009A7318"/>
    <w:rsid w:val="009B0858"/>
    <w:rsid w:val="009B0CA0"/>
    <w:rsid w:val="009B1DD2"/>
    <w:rsid w:val="009B2C66"/>
    <w:rsid w:val="009B3A82"/>
    <w:rsid w:val="009B7071"/>
    <w:rsid w:val="009B78E3"/>
    <w:rsid w:val="009C2775"/>
    <w:rsid w:val="009C4F5B"/>
    <w:rsid w:val="009C534B"/>
    <w:rsid w:val="009C5A11"/>
    <w:rsid w:val="009D0B25"/>
    <w:rsid w:val="009D0E57"/>
    <w:rsid w:val="009D10A0"/>
    <w:rsid w:val="009D2B79"/>
    <w:rsid w:val="009D3224"/>
    <w:rsid w:val="009D3F95"/>
    <w:rsid w:val="009D6A4A"/>
    <w:rsid w:val="009D74B2"/>
    <w:rsid w:val="009D7691"/>
    <w:rsid w:val="009D775B"/>
    <w:rsid w:val="009D7768"/>
    <w:rsid w:val="009E02B4"/>
    <w:rsid w:val="009E3220"/>
    <w:rsid w:val="009E36D1"/>
    <w:rsid w:val="009F0BD3"/>
    <w:rsid w:val="009F33A2"/>
    <w:rsid w:val="009F5801"/>
    <w:rsid w:val="009F5CA6"/>
    <w:rsid w:val="00A0047F"/>
    <w:rsid w:val="00A016A1"/>
    <w:rsid w:val="00A0231D"/>
    <w:rsid w:val="00A04328"/>
    <w:rsid w:val="00A05DA6"/>
    <w:rsid w:val="00A0612D"/>
    <w:rsid w:val="00A1081A"/>
    <w:rsid w:val="00A108E7"/>
    <w:rsid w:val="00A11EE1"/>
    <w:rsid w:val="00A13B72"/>
    <w:rsid w:val="00A1689D"/>
    <w:rsid w:val="00A179A0"/>
    <w:rsid w:val="00A2104E"/>
    <w:rsid w:val="00A2183F"/>
    <w:rsid w:val="00A21FCB"/>
    <w:rsid w:val="00A23D7A"/>
    <w:rsid w:val="00A2590B"/>
    <w:rsid w:val="00A269EE"/>
    <w:rsid w:val="00A272F4"/>
    <w:rsid w:val="00A27FB8"/>
    <w:rsid w:val="00A32259"/>
    <w:rsid w:val="00A328B6"/>
    <w:rsid w:val="00A32D6C"/>
    <w:rsid w:val="00A340C8"/>
    <w:rsid w:val="00A34116"/>
    <w:rsid w:val="00A34A48"/>
    <w:rsid w:val="00A3600E"/>
    <w:rsid w:val="00A365B3"/>
    <w:rsid w:val="00A3678E"/>
    <w:rsid w:val="00A36A62"/>
    <w:rsid w:val="00A37A7F"/>
    <w:rsid w:val="00A4090F"/>
    <w:rsid w:val="00A413FE"/>
    <w:rsid w:val="00A419FD"/>
    <w:rsid w:val="00A43342"/>
    <w:rsid w:val="00A451B9"/>
    <w:rsid w:val="00A451C6"/>
    <w:rsid w:val="00A5164C"/>
    <w:rsid w:val="00A51E31"/>
    <w:rsid w:val="00A52C7F"/>
    <w:rsid w:val="00A53AB2"/>
    <w:rsid w:val="00A54BBF"/>
    <w:rsid w:val="00A56A5C"/>
    <w:rsid w:val="00A572AD"/>
    <w:rsid w:val="00A62A7C"/>
    <w:rsid w:val="00A657FD"/>
    <w:rsid w:val="00A67E27"/>
    <w:rsid w:val="00A707CC"/>
    <w:rsid w:val="00A71E4F"/>
    <w:rsid w:val="00A7355C"/>
    <w:rsid w:val="00A735FC"/>
    <w:rsid w:val="00A74402"/>
    <w:rsid w:val="00A746DB"/>
    <w:rsid w:val="00A755AF"/>
    <w:rsid w:val="00A755DA"/>
    <w:rsid w:val="00A75B33"/>
    <w:rsid w:val="00A76A65"/>
    <w:rsid w:val="00A80794"/>
    <w:rsid w:val="00A81E88"/>
    <w:rsid w:val="00A82323"/>
    <w:rsid w:val="00A8293F"/>
    <w:rsid w:val="00A83836"/>
    <w:rsid w:val="00A83B29"/>
    <w:rsid w:val="00A84020"/>
    <w:rsid w:val="00A852B1"/>
    <w:rsid w:val="00A85C41"/>
    <w:rsid w:val="00A9487C"/>
    <w:rsid w:val="00A95129"/>
    <w:rsid w:val="00A95B23"/>
    <w:rsid w:val="00A97A7A"/>
    <w:rsid w:val="00AA36E5"/>
    <w:rsid w:val="00AA3B40"/>
    <w:rsid w:val="00AA4000"/>
    <w:rsid w:val="00AA4851"/>
    <w:rsid w:val="00AA7EC1"/>
    <w:rsid w:val="00AB0769"/>
    <w:rsid w:val="00AB120D"/>
    <w:rsid w:val="00AB1AE7"/>
    <w:rsid w:val="00AB2269"/>
    <w:rsid w:val="00AB23CE"/>
    <w:rsid w:val="00AB37DA"/>
    <w:rsid w:val="00AB4C67"/>
    <w:rsid w:val="00AB4E34"/>
    <w:rsid w:val="00AB5084"/>
    <w:rsid w:val="00AB55B3"/>
    <w:rsid w:val="00AB5888"/>
    <w:rsid w:val="00AB6487"/>
    <w:rsid w:val="00AB6968"/>
    <w:rsid w:val="00AC0587"/>
    <w:rsid w:val="00AC0ABB"/>
    <w:rsid w:val="00AC1033"/>
    <w:rsid w:val="00AC51C7"/>
    <w:rsid w:val="00AC6785"/>
    <w:rsid w:val="00AC7759"/>
    <w:rsid w:val="00AD1810"/>
    <w:rsid w:val="00AD4093"/>
    <w:rsid w:val="00AD438F"/>
    <w:rsid w:val="00AD4E1F"/>
    <w:rsid w:val="00AD539B"/>
    <w:rsid w:val="00AD7C20"/>
    <w:rsid w:val="00AE17AF"/>
    <w:rsid w:val="00AE1847"/>
    <w:rsid w:val="00AE1DEB"/>
    <w:rsid w:val="00AE6308"/>
    <w:rsid w:val="00AE7494"/>
    <w:rsid w:val="00AE7BFC"/>
    <w:rsid w:val="00AE7CDC"/>
    <w:rsid w:val="00AF06BC"/>
    <w:rsid w:val="00AF14B7"/>
    <w:rsid w:val="00AF1F00"/>
    <w:rsid w:val="00AF1FBA"/>
    <w:rsid w:val="00AF2D40"/>
    <w:rsid w:val="00AF30EE"/>
    <w:rsid w:val="00AF3463"/>
    <w:rsid w:val="00AF3AFE"/>
    <w:rsid w:val="00AF3BD2"/>
    <w:rsid w:val="00AF4326"/>
    <w:rsid w:val="00AF4813"/>
    <w:rsid w:val="00AF68A2"/>
    <w:rsid w:val="00B00AC5"/>
    <w:rsid w:val="00B01A14"/>
    <w:rsid w:val="00B01CDF"/>
    <w:rsid w:val="00B02F14"/>
    <w:rsid w:val="00B03815"/>
    <w:rsid w:val="00B03F9C"/>
    <w:rsid w:val="00B04DD1"/>
    <w:rsid w:val="00B118A8"/>
    <w:rsid w:val="00B12136"/>
    <w:rsid w:val="00B12A2A"/>
    <w:rsid w:val="00B132BC"/>
    <w:rsid w:val="00B13A6E"/>
    <w:rsid w:val="00B1628F"/>
    <w:rsid w:val="00B16B3F"/>
    <w:rsid w:val="00B2147B"/>
    <w:rsid w:val="00B21BBB"/>
    <w:rsid w:val="00B234AE"/>
    <w:rsid w:val="00B24A47"/>
    <w:rsid w:val="00B24C58"/>
    <w:rsid w:val="00B258C9"/>
    <w:rsid w:val="00B258F8"/>
    <w:rsid w:val="00B25A59"/>
    <w:rsid w:val="00B25E21"/>
    <w:rsid w:val="00B2606D"/>
    <w:rsid w:val="00B26E49"/>
    <w:rsid w:val="00B278C7"/>
    <w:rsid w:val="00B27CB3"/>
    <w:rsid w:val="00B31983"/>
    <w:rsid w:val="00B33467"/>
    <w:rsid w:val="00B33D4E"/>
    <w:rsid w:val="00B3448B"/>
    <w:rsid w:val="00B34D39"/>
    <w:rsid w:val="00B35664"/>
    <w:rsid w:val="00B35F7E"/>
    <w:rsid w:val="00B36D9C"/>
    <w:rsid w:val="00B372A4"/>
    <w:rsid w:val="00B373D8"/>
    <w:rsid w:val="00B37B67"/>
    <w:rsid w:val="00B41FB7"/>
    <w:rsid w:val="00B43234"/>
    <w:rsid w:val="00B43C1E"/>
    <w:rsid w:val="00B446AC"/>
    <w:rsid w:val="00B4541D"/>
    <w:rsid w:val="00B45658"/>
    <w:rsid w:val="00B468C2"/>
    <w:rsid w:val="00B46DCA"/>
    <w:rsid w:val="00B50488"/>
    <w:rsid w:val="00B50D56"/>
    <w:rsid w:val="00B513BF"/>
    <w:rsid w:val="00B51539"/>
    <w:rsid w:val="00B51CE1"/>
    <w:rsid w:val="00B52BE8"/>
    <w:rsid w:val="00B53838"/>
    <w:rsid w:val="00B540E8"/>
    <w:rsid w:val="00B5574C"/>
    <w:rsid w:val="00B55C7C"/>
    <w:rsid w:val="00B613C5"/>
    <w:rsid w:val="00B6169D"/>
    <w:rsid w:val="00B64480"/>
    <w:rsid w:val="00B650A3"/>
    <w:rsid w:val="00B65788"/>
    <w:rsid w:val="00B6614E"/>
    <w:rsid w:val="00B6656F"/>
    <w:rsid w:val="00B67CF1"/>
    <w:rsid w:val="00B67E2F"/>
    <w:rsid w:val="00B72F8B"/>
    <w:rsid w:val="00B734DE"/>
    <w:rsid w:val="00B73A1B"/>
    <w:rsid w:val="00B73AD8"/>
    <w:rsid w:val="00B73CC7"/>
    <w:rsid w:val="00B73EBC"/>
    <w:rsid w:val="00B767AF"/>
    <w:rsid w:val="00B77157"/>
    <w:rsid w:val="00B773CB"/>
    <w:rsid w:val="00B77427"/>
    <w:rsid w:val="00B80692"/>
    <w:rsid w:val="00B833E5"/>
    <w:rsid w:val="00B87E9A"/>
    <w:rsid w:val="00B9218D"/>
    <w:rsid w:val="00B922F5"/>
    <w:rsid w:val="00B94C65"/>
    <w:rsid w:val="00B975D0"/>
    <w:rsid w:val="00BA2748"/>
    <w:rsid w:val="00BA3E72"/>
    <w:rsid w:val="00BA6E92"/>
    <w:rsid w:val="00BB045D"/>
    <w:rsid w:val="00BB0AAF"/>
    <w:rsid w:val="00BB2DC5"/>
    <w:rsid w:val="00BB2EF0"/>
    <w:rsid w:val="00BB32AB"/>
    <w:rsid w:val="00BB3494"/>
    <w:rsid w:val="00BB428C"/>
    <w:rsid w:val="00BB5344"/>
    <w:rsid w:val="00BB668A"/>
    <w:rsid w:val="00BB6C97"/>
    <w:rsid w:val="00BB6D03"/>
    <w:rsid w:val="00BC0108"/>
    <w:rsid w:val="00BC2AB8"/>
    <w:rsid w:val="00BC43D5"/>
    <w:rsid w:val="00BC6058"/>
    <w:rsid w:val="00BC6728"/>
    <w:rsid w:val="00BC7E20"/>
    <w:rsid w:val="00BD0060"/>
    <w:rsid w:val="00BD11B0"/>
    <w:rsid w:val="00BD1818"/>
    <w:rsid w:val="00BD1F62"/>
    <w:rsid w:val="00BD2091"/>
    <w:rsid w:val="00BD2562"/>
    <w:rsid w:val="00BD50C6"/>
    <w:rsid w:val="00BD5A19"/>
    <w:rsid w:val="00BD756D"/>
    <w:rsid w:val="00BD75A4"/>
    <w:rsid w:val="00BE0678"/>
    <w:rsid w:val="00BE1836"/>
    <w:rsid w:val="00BE1C64"/>
    <w:rsid w:val="00BE2ACD"/>
    <w:rsid w:val="00BE2FB4"/>
    <w:rsid w:val="00BE7B23"/>
    <w:rsid w:val="00BF1EC4"/>
    <w:rsid w:val="00BF5349"/>
    <w:rsid w:val="00BF58F3"/>
    <w:rsid w:val="00BF693D"/>
    <w:rsid w:val="00BF6A5C"/>
    <w:rsid w:val="00BF6B22"/>
    <w:rsid w:val="00BF770E"/>
    <w:rsid w:val="00C00DBC"/>
    <w:rsid w:val="00C00FC6"/>
    <w:rsid w:val="00C016B2"/>
    <w:rsid w:val="00C0233C"/>
    <w:rsid w:val="00C04CDF"/>
    <w:rsid w:val="00C04F91"/>
    <w:rsid w:val="00C050C4"/>
    <w:rsid w:val="00C05250"/>
    <w:rsid w:val="00C056C0"/>
    <w:rsid w:val="00C112B7"/>
    <w:rsid w:val="00C141FF"/>
    <w:rsid w:val="00C1684B"/>
    <w:rsid w:val="00C17619"/>
    <w:rsid w:val="00C20AAA"/>
    <w:rsid w:val="00C20F15"/>
    <w:rsid w:val="00C2144D"/>
    <w:rsid w:val="00C21CE2"/>
    <w:rsid w:val="00C23D98"/>
    <w:rsid w:val="00C24282"/>
    <w:rsid w:val="00C24B3F"/>
    <w:rsid w:val="00C25A2D"/>
    <w:rsid w:val="00C25B8C"/>
    <w:rsid w:val="00C26814"/>
    <w:rsid w:val="00C30B71"/>
    <w:rsid w:val="00C31C74"/>
    <w:rsid w:val="00C31CE6"/>
    <w:rsid w:val="00C32CB3"/>
    <w:rsid w:val="00C33B22"/>
    <w:rsid w:val="00C3505E"/>
    <w:rsid w:val="00C3628B"/>
    <w:rsid w:val="00C36CAD"/>
    <w:rsid w:val="00C44B34"/>
    <w:rsid w:val="00C44CD3"/>
    <w:rsid w:val="00C47862"/>
    <w:rsid w:val="00C50486"/>
    <w:rsid w:val="00C54D14"/>
    <w:rsid w:val="00C574B2"/>
    <w:rsid w:val="00C61E40"/>
    <w:rsid w:val="00C6220B"/>
    <w:rsid w:val="00C624AF"/>
    <w:rsid w:val="00C6293A"/>
    <w:rsid w:val="00C635E2"/>
    <w:rsid w:val="00C63BD9"/>
    <w:rsid w:val="00C64B89"/>
    <w:rsid w:val="00C651C7"/>
    <w:rsid w:val="00C6713D"/>
    <w:rsid w:val="00C706E5"/>
    <w:rsid w:val="00C71E29"/>
    <w:rsid w:val="00C72890"/>
    <w:rsid w:val="00C72CFB"/>
    <w:rsid w:val="00C73EF3"/>
    <w:rsid w:val="00C75B6C"/>
    <w:rsid w:val="00C80F4F"/>
    <w:rsid w:val="00C8214F"/>
    <w:rsid w:val="00C84268"/>
    <w:rsid w:val="00C84376"/>
    <w:rsid w:val="00C860A6"/>
    <w:rsid w:val="00C90CAD"/>
    <w:rsid w:val="00C91904"/>
    <w:rsid w:val="00C93236"/>
    <w:rsid w:val="00C95423"/>
    <w:rsid w:val="00C95A42"/>
    <w:rsid w:val="00C96CC7"/>
    <w:rsid w:val="00C9703B"/>
    <w:rsid w:val="00C973BB"/>
    <w:rsid w:val="00CA0EB3"/>
    <w:rsid w:val="00CA1BBB"/>
    <w:rsid w:val="00CA31B9"/>
    <w:rsid w:val="00CA46C6"/>
    <w:rsid w:val="00CA75E7"/>
    <w:rsid w:val="00CB0714"/>
    <w:rsid w:val="00CB0F83"/>
    <w:rsid w:val="00CB3D4F"/>
    <w:rsid w:val="00CB4A09"/>
    <w:rsid w:val="00CC0BAB"/>
    <w:rsid w:val="00CC0DF5"/>
    <w:rsid w:val="00CC2106"/>
    <w:rsid w:val="00CC7CB3"/>
    <w:rsid w:val="00CC7CD1"/>
    <w:rsid w:val="00CD02A5"/>
    <w:rsid w:val="00CD0C04"/>
    <w:rsid w:val="00CD2AF7"/>
    <w:rsid w:val="00CD365D"/>
    <w:rsid w:val="00CD4B1D"/>
    <w:rsid w:val="00CD5AC1"/>
    <w:rsid w:val="00CD646C"/>
    <w:rsid w:val="00CE4943"/>
    <w:rsid w:val="00CE4F22"/>
    <w:rsid w:val="00CF20BE"/>
    <w:rsid w:val="00CF4F0A"/>
    <w:rsid w:val="00CF75E1"/>
    <w:rsid w:val="00D00468"/>
    <w:rsid w:val="00D0070C"/>
    <w:rsid w:val="00D01EFC"/>
    <w:rsid w:val="00D04A25"/>
    <w:rsid w:val="00D06A24"/>
    <w:rsid w:val="00D06EA0"/>
    <w:rsid w:val="00D06F46"/>
    <w:rsid w:val="00D11BB9"/>
    <w:rsid w:val="00D124FD"/>
    <w:rsid w:val="00D12A66"/>
    <w:rsid w:val="00D12A74"/>
    <w:rsid w:val="00D12D6F"/>
    <w:rsid w:val="00D1364A"/>
    <w:rsid w:val="00D139FC"/>
    <w:rsid w:val="00D15D19"/>
    <w:rsid w:val="00D15F6E"/>
    <w:rsid w:val="00D16E4D"/>
    <w:rsid w:val="00D17AF6"/>
    <w:rsid w:val="00D17FDE"/>
    <w:rsid w:val="00D2097E"/>
    <w:rsid w:val="00D2168A"/>
    <w:rsid w:val="00D2276F"/>
    <w:rsid w:val="00D3071A"/>
    <w:rsid w:val="00D31434"/>
    <w:rsid w:val="00D31523"/>
    <w:rsid w:val="00D31579"/>
    <w:rsid w:val="00D32480"/>
    <w:rsid w:val="00D328D1"/>
    <w:rsid w:val="00D32E78"/>
    <w:rsid w:val="00D3319C"/>
    <w:rsid w:val="00D33BE6"/>
    <w:rsid w:val="00D33EB9"/>
    <w:rsid w:val="00D34F12"/>
    <w:rsid w:val="00D3774D"/>
    <w:rsid w:val="00D427FD"/>
    <w:rsid w:val="00D435C9"/>
    <w:rsid w:val="00D43860"/>
    <w:rsid w:val="00D45097"/>
    <w:rsid w:val="00D474E6"/>
    <w:rsid w:val="00D50516"/>
    <w:rsid w:val="00D51E5E"/>
    <w:rsid w:val="00D51F4F"/>
    <w:rsid w:val="00D52992"/>
    <w:rsid w:val="00D5379A"/>
    <w:rsid w:val="00D54B5C"/>
    <w:rsid w:val="00D55E92"/>
    <w:rsid w:val="00D572D9"/>
    <w:rsid w:val="00D612CC"/>
    <w:rsid w:val="00D62917"/>
    <w:rsid w:val="00D641DB"/>
    <w:rsid w:val="00D66A0E"/>
    <w:rsid w:val="00D706A9"/>
    <w:rsid w:val="00D734E9"/>
    <w:rsid w:val="00D7355A"/>
    <w:rsid w:val="00D73B0B"/>
    <w:rsid w:val="00D741E1"/>
    <w:rsid w:val="00D74A8A"/>
    <w:rsid w:val="00D75D4A"/>
    <w:rsid w:val="00D773AC"/>
    <w:rsid w:val="00D77A37"/>
    <w:rsid w:val="00D8043F"/>
    <w:rsid w:val="00D8154A"/>
    <w:rsid w:val="00D82535"/>
    <w:rsid w:val="00D82934"/>
    <w:rsid w:val="00D85783"/>
    <w:rsid w:val="00D87957"/>
    <w:rsid w:val="00D90385"/>
    <w:rsid w:val="00D90746"/>
    <w:rsid w:val="00D92069"/>
    <w:rsid w:val="00D92DA4"/>
    <w:rsid w:val="00D956D2"/>
    <w:rsid w:val="00D95B83"/>
    <w:rsid w:val="00D96CCB"/>
    <w:rsid w:val="00D97DA8"/>
    <w:rsid w:val="00DA09B4"/>
    <w:rsid w:val="00DA45A5"/>
    <w:rsid w:val="00DA60CC"/>
    <w:rsid w:val="00DB0063"/>
    <w:rsid w:val="00DB0AD8"/>
    <w:rsid w:val="00DB303E"/>
    <w:rsid w:val="00DB428B"/>
    <w:rsid w:val="00DB488A"/>
    <w:rsid w:val="00DB65E3"/>
    <w:rsid w:val="00DB6B93"/>
    <w:rsid w:val="00DC0797"/>
    <w:rsid w:val="00DC1704"/>
    <w:rsid w:val="00DC20F1"/>
    <w:rsid w:val="00DC39F4"/>
    <w:rsid w:val="00DC3D1E"/>
    <w:rsid w:val="00DC4E76"/>
    <w:rsid w:val="00DC533E"/>
    <w:rsid w:val="00DC5F0E"/>
    <w:rsid w:val="00DC64AA"/>
    <w:rsid w:val="00DD1EF8"/>
    <w:rsid w:val="00DD29D7"/>
    <w:rsid w:val="00DD362E"/>
    <w:rsid w:val="00DD4408"/>
    <w:rsid w:val="00DD7574"/>
    <w:rsid w:val="00DE03EB"/>
    <w:rsid w:val="00DE1A25"/>
    <w:rsid w:val="00DE3F45"/>
    <w:rsid w:val="00DE4747"/>
    <w:rsid w:val="00DE48DB"/>
    <w:rsid w:val="00DE4CB7"/>
    <w:rsid w:val="00DE4FD6"/>
    <w:rsid w:val="00DE53DA"/>
    <w:rsid w:val="00DE560A"/>
    <w:rsid w:val="00DE5D80"/>
    <w:rsid w:val="00DF03F1"/>
    <w:rsid w:val="00DF4A71"/>
    <w:rsid w:val="00DF57D9"/>
    <w:rsid w:val="00DF60B4"/>
    <w:rsid w:val="00DF7626"/>
    <w:rsid w:val="00E00633"/>
    <w:rsid w:val="00E00ED8"/>
    <w:rsid w:val="00E02F59"/>
    <w:rsid w:val="00E0585E"/>
    <w:rsid w:val="00E102F1"/>
    <w:rsid w:val="00E10776"/>
    <w:rsid w:val="00E13050"/>
    <w:rsid w:val="00E13E74"/>
    <w:rsid w:val="00E147CA"/>
    <w:rsid w:val="00E15E48"/>
    <w:rsid w:val="00E165EF"/>
    <w:rsid w:val="00E22B1F"/>
    <w:rsid w:val="00E22B8B"/>
    <w:rsid w:val="00E234B1"/>
    <w:rsid w:val="00E278C2"/>
    <w:rsid w:val="00E32D80"/>
    <w:rsid w:val="00E33933"/>
    <w:rsid w:val="00E35819"/>
    <w:rsid w:val="00E35C7D"/>
    <w:rsid w:val="00E35D96"/>
    <w:rsid w:val="00E42B03"/>
    <w:rsid w:val="00E44F0D"/>
    <w:rsid w:val="00E454A9"/>
    <w:rsid w:val="00E45551"/>
    <w:rsid w:val="00E45589"/>
    <w:rsid w:val="00E47F38"/>
    <w:rsid w:val="00E516A5"/>
    <w:rsid w:val="00E523D4"/>
    <w:rsid w:val="00E527AF"/>
    <w:rsid w:val="00E52CB2"/>
    <w:rsid w:val="00E54564"/>
    <w:rsid w:val="00E54B95"/>
    <w:rsid w:val="00E550FD"/>
    <w:rsid w:val="00E57AE5"/>
    <w:rsid w:val="00E62013"/>
    <w:rsid w:val="00E63193"/>
    <w:rsid w:val="00E67366"/>
    <w:rsid w:val="00E67419"/>
    <w:rsid w:val="00E676A6"/>
    <w:rsid w:val="00E67755"/>
    <w:rsid w:val="00E7058F"/>
    <w:rsid w:val="00E7070A"/>
    <w:rsid w:val="00E73A1D"/>
    <w:rsid w:val="00E747F5"/>
    <w:rsid w:val="00E771EA"/>
    <w:rsid w:val="00E803D0"/>
    <w:rsid w:val="00E81782"/>
    <w:rsid w:val="00E81A25"/>
    <w:rsid w:val="00E85222"/>
    <w:rsid w:val="00E86070"/>
    <w:rsid w:val="00E8751C"/>
    <w:rsid w:val="00E87C88"/>
    <w:rsid w:val="00E924D1"/>
    <w:rsid w:val="00E9321B"/>
    <w:rsid w:val="00E94BCA"/>
    <w:rsid w:val="00E95637"/>
    <w:rsid w:val="00E956B7"/>
    <w:rsid w:val="00E958C9"/>
    <w:rsid w:val="00E9759E"/>
    <w:rsid w:val="00EA0B98"/>
    <w:rsid w:val="00EA123D"/>
    <w:rsid w:val="00EA4907"/>
    <w:rsid w:val="00EA4F5A"/>
    <w:rsid w:val="00EA587C"/>
    <w:rsid w:val="00EA647C"/>
    <w:rsid w:val="00EA7156"/>
    <w:rsid w:val="00EB0C4E"/>
    <w:rsid w:val="00EB139B"/>
    <w:rsid w:val="00EB3E14"/>
    <w:rsid w:val="00EB5B43"/>
    <w:rsid w:val="00EB692C"/>
    <w:rsid w:val="00EB7478"/>
    <w:rsid w:val="00EC22E5"/>
    <w:rsid w:val="00EC241F"/>
    <w:rsid w:val="00EC314E"/>
    <w:rsid w:val="00EC31F2"/>
    <w:rsid w:val="00EC4C89"/>
    <w:rsid w:val="00EC5981"/>
    <w:rsid w:val="00EC64F8"/>
    <w:rsid w:val="00ED1C84"/>
    <w:rsid w:val="00ED2505"/>
    <w:rsid w:val="00ED2ACC"/>
    <w:rsid w:val="00ED2C51"/>
    <w:rsid w:val="00ED4260"/>
    <w:rsid w:val="00ED6CF0"/>
    <w:rsid w:val="00EE0BE9"/>
    <w:rsid w:val="00EE3830"/>
    <w:rsid w:val="00EE4B98"/>
    <w:rsid w:val="00EE4F6C"/>
    <w:rsid w:val="00EE5DB1"/>
    <w:rsid w:val="00EE7A40"/>
    <w:rsid w:val="00EF23BD"/>
    <w:rsid w:val="00EF453C"/>
    <w:rsid w:val="00EF4B8D"/>
    <w:rsid w:val="00EF61FC"/>
    <w:rsid w:val="00EF66EE"/>
    <w:rsid w:val="00EF6D76"/>
    <w:rsid w:val="00EF6EEC"/>
    <w:rsid w:val="00EF7915"/>
    <w:rsid w:val="00EF7F68"/>
    <w:rsid w:val="00F005B7"/>
    <w:rsid w:val="00F02B2E"/>
    <w:rsid w:val="00F0612C"/>
    <w:rsid w:val="00F06E23"/>
    <w:rsid w:val="00F0704B"/>
    <w:rsid w:val="00F07833"/>
    <w:rsid w:val="00F079D9"/>
    <w:rsid w:val="00F07BED"/>
    <w:rsid w:val="00F10B4B"/>
    <w:rsid w:val="00F14F44"/>
    <w:rsid w:val="00F15E01"/>
    <w:rsid w:val="00F168D3"/>
    <w:rsid w:val="00F174EF"/>
    <w:rsid w:val="00F206C7"/>
    <w:rsid w:val="00F21F11"/>
    <w:rsid w:val="00F249FC"/>
    <w:rsid w:val="00F26FD7"/>
    <w:rsid w:val="00F27D8C"/>
    <w:rsid w:val="00F30046"/>
    <w:rsid w:val="00F310B2"/>
    <w:rsid w:val="00F33C21"/>
    <w:rsid w:val="00F34911"/>
    <w:rsid w:val="00F34D38"/>
    <w:rsid w:val="00F354EA"/>
    <w:rsid w:val="00F35CF0"/>
    <w:rsid w:val="00F365F3"/>
    <w:rsid w:val="00F40A6A"/>
    <w:rsid w:val="00F41959"/>
    <w:rsid w:val="00F446E0"/>
    <w:rsid w:val="00F44DAB"/>
    <w:rsid w:val="00F47B45"/>
    <w:rsid w:val="00F53D46"/>
    <w:rsid w:val="00F5447C"/>
    <w:rsid w:val="00F5461D"/>
    <w:rsid w:val="00F55DB5"/>
    <w:rsid w:val="00F56C8F"/>
    <w:rsid w:val="00F5793E"/>
    <w:rsid w:val="00F60CF6"/>
    <w:rsid w:val="00F65698"/>
    <w:rsid w:val="00F66C3D"/>
    <w:rsid w:val="00F677EB"/>
    <w:rsid w:val="00F7005D"/>
    <w:rsid w:val="00F7048C"/>
    <w:rsid w:val="00F70ADE"/>
    <w:rsid w:val="00F74E27"/>
    <w:rsid w:val="00F7510C"/>
    <w:rsid w:val="00F811D5"/>
    <w:rsid w:val="00F81870"/>
    <w:rsid w:val="00F81936"/>
    <w:rsid w:val="00F820AC"/>
    <w:rsid w:val="00F828E8"/>
    <w:rsid w:val="00F8727E"/>
    <w:rsid w:val="00F87F63"/>
    <w:rsid w:val="00F91F80"/>
    <w:rsid w:val="00F93E3A"/>
    <w:rsid w:val="00F961F1"/>
    <w:rsid w:val="00F9630D"/>
    <w:rsid w:val="00F96BD2"/>
    <w:rsid w:val="00F96F37"/>
    <w:rsid w:val="00F97A66"/>
    <w:rsid w:val="00FA2836"/>
    <w:rsid w:val="00FA38BF"/>
    <w:rsid w:val="00FA4089"/>
    <w:rsid w:val="00FA42F9"/>
    <w:rsid w:val="00FA5329"/>
    <w:rsid w:val="00FA576E"/>
    <w:rsid w:val="00FA5D2C"/>
    <w:rsid w:val="00FA7AE1"/>
    <w:rsid w:val="00FA7D2F"/>
    <w:rsid w:val="00FB0837"/>
    <w:rsid w:val="00FB2F30"/>
    <w:rsid w:val="00FB437E"/>
    <w:rsid w:val="00FB64D2"/>
    <w:rsid w:val="00FB65EF"/>
    <w:rsid w:val="00FB6BB4"/>
    <w:rsid w:val="00FB6C6C"/>
    <w:rsid w:val="00FB748C"/>
    <w:rsid w:val="00FC147E"/>
    <w:rsid w:val="00FC251B"/>
    <w:rsid w:val="00FC5EDB"/>
    <w:rsid w:val="00FC6448"/>
    <w:rsid w:val="00FC737E"/>
    <w:rsid w:val="00FC774C"/>
    <w:rsid w:val="00FD2031"/>
    <w:rsid w:val="00FD24C7"/>
    <w:rsid w:val="00FD4213"/>
    <w:rsid w:val="00FD5567"/>
    <w:rsid w:val="00FD5C7B"/>
    <w:rsid w:val="00FD6146"/>
    <w:rsid w:val="00FD63AE"/>
    <w:rsid w:val="00FD7071"/>
    <w:rsid w:val="00FE04B0"/>
    <w:rsid w:val="00FE0500"/>
    <w:rsid w:val="00FE0762"/>
    <w:rsid w:val="00FE09C5"/>
    <w:rsid w:val="00FE2622"/>
    <w:rsid w:val="00FE6A74"/>
    <w:rsid w:val="00FF0C33"/>
    <w:rsid w:val="00FF32E2"/>
    <w:rsid w:val="00FF6734"/>
    <w:rsid w:val="00FF77A8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A01C0C"/>
  <w15:docId w15:val="{01BCD665-16BF-4A19-A1DA-2821E93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58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Cs/>
      <w:color w:val="000000"/>
      <w:kern w:val="32"/>
      <w:szCs w:val="32"/>
    </w:rPr>
  </w:style>
  <w:style w:type="paragraph" w:styleId="Nagwek2">
    <w:name w:val="heading 2"/>
    <w:basedOn w:val="Normalny"/>
    <w:next w:val="Normalny"/>
    <w:qFormat/>
    <w:pPr>
      <w:keepNext/>
      <w:autoSpaceDE w:val="0"/>
      <w:autoSpaceDN w:val="0"/>
      <w:adjustRightInd w:val="0"/>
      <w:jc w:val="both"/>
      <w:outlineLvl w:val="1"/>
    </w:pPr>
    <w:rPr>
      <w:b/>
      <w:bCs/>
      <w:sz w:val="22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b/>
      <w:bCs/>
      <w:sz w:val="22"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color w:val="000000"/>
      <w:sz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numPr>
        <w:ilvl w:val="1"/>
        <w:numId w:val="1"/>
      </w:numPr>
      <w:autoSpaceDE w:val="0"/>
      <w:autoSpaceDN w:val="0"/>
      <w:adjustRightInd w:val="0"/>
      <w:jc w:val="both"/>
      <w:outlineLvl w:val="6"/>
    </w:pPr>
    <w:rPr>
      <w:b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szCs w:val="22"/>
      <w:lang w:val="x-none" w:eastAsia="x-none"/>
    </w:rPr>
  </w:style>
  <w:style w:type="paragraph" w:styleId="Tekstpodstawowy2">
    <w:name w:val="Body Text 2"/>
    <w:basedOn w:val="Normalny"/>
    <w:link w:val="Tekstpodstawowy2Znak"/>
    <w:pPr>
      <w:autoSpaceDE w:val="0"/>
      <w:autoSpaceDN w:val="0"/>
      <w:adjustRightInd w:val="0"/>
      <w:jc w:val="both"/>
    </w:pPr>
    <w:rPr>
      <w:b/>
      <w:bCs/>
      <w:sz w:val="22"/>
      <w:szCs w:val="22"/>
      <w:lang w:val="x-none" w:eastAsia="x-none"/>
    </w:rPr>
  </w:style>
  <w:style w:type="paragraph" w:styleId="Tekstpodstawowy3">
    <w:name w:val="Body Text 3"/>
    <w:basedOn w:val="Normalny"/>
    <w:link w:val="Tekstpodstawowy3Znak"/>
    <w:pPr>
      <w:autoSpaceDE w:val="0"/>
      <w:autoSpaceDN w:val="0"/>
      <w:adjustRightInd w:val="0"/>
      <w:jc w:val="both"/>
    </w:pPr>
    <w:rPr>
      <w:sz w:val="22"/>
      <w:lang w:val="x-none" w:eastAsia="x-none"/>
    </w:rPr>
  </w:style>
  <w:style w:type="paragraph" w:styleId="Tekstpodstawowywcity">
    <w:name w:val="Body Text Indent"/>
    <w:basedOn w:val="Normalny"/>
    <w:pPr>
      <w:overflowPunct w:val="0"/>
      <w:autoSpaceDE w:val="0"/>
      <w:autoSpaceDN w:val="0"/>
      <w:adjustRightInd w:val="0"/>
      <w:ind w:left="993" w:hanging="993"/>
      <w:jc w:val="both"/>
      <w:textAlignment w:val="baseline"/>
    </w:pPr>
    <w:rPr>
      <w:color w:val="000000"/>
      <w:szCs w:val="20"/>
    </w:rPr>
  </w:style>
  <w:style w:type="paragraph" w:styleId="Tekstpodstawowywcity3">
    <w:name w:val="Body Text Indent 3"/>
    <w:basedOn w:val="Normalny"/>
    <w:pPr>
      <w:ind w:left="720" w:hanging="360"/>
      <w:jc w:val="both"/>
    </w:pPr>
    <w:rPr>
      <w:color w:val="000000"/>
      <w:sz w:val="22"/>
    </w:rPr>
  </w:style>
  <w:style w:type="paragraph" w:styleId="Tekstpodstawowywcity2">
    <w:name w:val="Body Text Indent 2"/>
    <w:basedOn w:val="Normalny"/>
    <w:link w:val="Tekstpodstawowywcity2Znak"/>
    <w:pPr>
      <w:tabs>
        <w:tab w:val="left" w:pos="540"/>
      </w:tabs>
      <w:ind w:left="540"/>
      <w:jc w:val="both"/>
    </w:pPr>
    <w:rPr>
      <w:lang w:val="x-none" w:eastAsia="x-none"/>
    </w:rPr>
  </w:style>
  <w:style w:type="paragraph" w:styleId="Spistreci1">
    <w:name w:val="toc 1"/>
    <w:basedOn w:val="Normalny"/>
    <w:next w:val="Normalny"/>
    <w:autoRedefine/>
    <w:semiHidden/>
  </w:style>
  <w:style w:type="paragraph" w:styleId="Spistreci2">
    <w:name w:val="toc 2"/>
    <w:basedOn w:val="Normalny"/>
    <w:next w:val="Normalny"/>
    <w:autoRedefine/>
    <w:semiHidden/>
    <w:pPr>
      <w:ind w:left="240"/>
    </w:p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color w:val="000000"/>
      <w:sz w:val="22"/>
    </w:rPr>
  </w:style>
  <w:style w:type="paragraph" w:customStyle="1" w:styleId="ZnakZnakZnakZnakZnakZnakZnakZnakZnakZnakZnakZnakZnakZnakZnak1ZnakZnak">
    <w:name w:val="Znak Znak Znak Znak Znak Znak Znak Znak Znak Znak Znak Znak Znak Znak Znak1 Znak Znak"/>
    <w:basedOn w:val="Normalny"/>
    <w:rsid w:val="00723BCF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700D6F"/>
    <w:rPr>
      <w:rFonts w:ascii="Tahoma" w:hAnsi="Tahoma" w:cs="Tahoma"/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756D9D"/>
    <w:rPr>
      <w:rFonts w:ascii="Arial" w:hAnsi="Arial" w:cs="Arial"/>
    </w:rPr>
  </w:style>
  <w:style w:type="paragraph" w:customStyle="1" w:styleId="Tekstpodstawowy31">
    <w:name w:val="Tekst podstawowy 31"/>
    <w:basedOn w:val="Normalny"/>
    <w:rsid w:val="007956F1"/>
    <w:pPr>
      <w:suppressAutoHyphens/>
      <w:autoSpaceDE w:val="0"/>
      <w:jc w:val="both"/>
    </w:pPr>
    <w:rPr>
      <w:sz w:val="22"/>
      <w:lang w:eastAsia="ar-SA"/>
    </w:rPr>
  </w:style>
  <w:style w:type="paragraph" w:customStyle="1" w:styleId="Tekstpodstawowy21">
    <w:name w:val="Tekst podstawowy 21"/>
    <w:basedOn w:val="Normalny"/>
    <w:rsid w:val="00E278C2"/>
    <w:pPr>
      <w:suppressAutoHyphens/>
      <w:autoSpaceDE w:val="0"/>
      <w:jc w:val="both"/>
    </w:pPr>
    <w:rPr>
      <w:b/>
      <w:bCs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E278C2"/>
    <w:pPr>
      <w:tabs>
        <w:tab w:val="left" w:pos="540"/>
      </w:tabs>
      <w:suppressAutoHyphens/>
      <w:ind w:left="540"/>
      <w:jc w:val="both"/>
    </w:pPr>
    <w:rPr>
      <w:lang w:eastAsia="ar-SA"/>
    </w:rPr>
  </w:style>
  <w:style w:type="paragraph" w:customStyle="1" w:styleId="Tekstpodstawowy22">
    <w:name w:val="Tekst podstawowy 22"/>
    <w:basedOn w:val="Normalny"/>
    <w:rsid w:val="00C54D14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F34D38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B52BE8"/>
    <w:rPr>
      <w:rFonts w:ascii="Arial" w:hAnsi="Arial" w:cs="Arial"/>
    </w:rPr>
  </w:style>
  <w:style w:type="paragraph" w:customStyle="1" w:styleId="ZnakZnakZnakZnakZnakZnakZnakZnakZnak0">
    <w:name w:val="Znak Znak Znak Znak Znak Znak Znak Znak Znak"/>
    <w:basedOn w:val="Normalny"/>
    <w:rsid w:val="00974492"/>
    <w:rPr>
      <w:rFonts w:ascii="Arial" w:hAnsi="Arial" w:cs="Arial"/>
    </w:rPr>
  </w:style>
  <w:style w:type="paragraph" w:styleId="NormalnyWeb">
    <w:name w:val="Normal (Web)"/>
    <w:aliases w:val=" Znak, Znak Znak Znak Znak Znak, Znak Znak Znak Znak, Znak Znak Znak,Znak,Znak Znak Znak Znak Znak Znak"/>
    <w:basedOn w:val="Normalny"/>
    <w:link w:val="NormalnyWebZnak"/>
    <w:uiPriority w:val="99"/>
    <w:rsid w:val="0079448A"/>
    <w:pPr>
      <w:spacing w:before="100" w:beforeAutospacing="1" w:after="119"/>
    </w:pPr>
  </w:style>
  <w:style w:type="paragraph" w:customStyle="1" w:styleId="western">
    <w:name w:val="western"/>
    <w:basedOn w:val="Normalny"/>
    <w:rsid w:val="00A13B72"/>
    <w:pPr>
      <w:spacing w:before="100" w:beforeAutospacing="1" w:after="100" w:afterAutospacing="1"/>
      <w:jc w:val="both"/>
    </w:pPr>
  </w:style>
  <w:style w:type="paragraph" w:customStyle="1" w:styleId="ZnakZnakZnakZnakZnakZnakZnakZnakZnakZnakZnakZnak0">
    <w:name w:val="Znak Znak Znak Znak Znak Znak Znak Znak Znak Znak Znak Znak"/>
    <w:basedOn w:val="Normalny"/>
    <w:rsid w:val="009D0B25"/>
    <w:rPr>
      <w:rFonts w:ascii="Arial" w:hAnsi="Arial" w:cs="Arial"/>
    </w:rPr>
  </w:style>
  <w:style w:type="character" w:customStyle="1" w:styleId="NormalnyWebZnak">
    <w:name w:val="Normalny (Web) Znak"/>
    <w:aliases w:val=" Znak Znak, Znak Znak Znak Znak Znak Znak, Znak Znak Znak Znak Znak1, Znak Znak Znak Znak1,Znak Znak1,Znak Znak Znak Znak Znak Znak Znak"/>
    <w:link w:val="NormalnyWeb"/>
    <w:uiPriority w:val="99"/>
    <w:rsid w:val="00EF6D76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426DC5"/>
    <w:pPr>
      <w:ind w:left="708"/>
    </w:pPr>
    <w:rPr>
      <w:sz w:val="20"/>
      <w:szCs w:val="20"/>
    </w:rPr>
  </w:style>
  <w:style w:type="paragraph" w:customStyle="1" w:styleId="ZnakZnakZnakZnakZnakZnakZnakZnakZnakZnakZnak1Znak">
    <w:name w:val="Znak Znak Znak Znak Znak Znak Znak Znak Znak Znak Znak1 Znak"/>
    <w:basedOn w:val="Normalny"/>
    <w:rsid w:val="00105F3A"/>
    <w:rPr>
      <w:rFonts w:ascii="Arial" w:hAnsi="Arial" w:cs="Arial"/>
    </w:rPr>
  </w:style>
  <w:style w:type="character" w:customStyle="1" w:styleId="ZnakZnak">
    <w:name w:val="Znak Znak"/>
    <w:locked/>
    <w:rsid w:val="00573B33"/>
    <w:rPr>
      <w:sz w:val="24"/>
      <w:szCs w:val="24"/>
      <w:lang w:val="pl-PL" w:eastAsia="pl-PL" w:bidi="ar-SA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rsid w:val="00573B33"/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B4541D"/>
    <w:pPr>
      <w:suppressAutoHyphens/>
      <w:ind w:left="283"/>
      <w:jc w:val="both"/>
    </w:pPr>
    <w:rPr>
      <w:szCs w:val="20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4541D"/>
    <w:pPr>
      <w:suppressAutoHyphens/>
    </w:pPr>
    <w:rPr>
      <w:sz w:val="20"/>
      <w:szCs w:val="20"/>
      <w:lang w:val="x-none" w:eastAsia="ar-SA"/>
    </w:rPr>
  </w:style>
  <w:style w:type="character" w:styleId="Odwoanieprzypisudolnego">
    <w:name w:val="footnote reference"/>
    <w:rsid w:val="00B4541D"/>
    <w:rPr>
      <w:vertAlign w:val="superscript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rsid w:val="00094778"/>
    <w:rPr>
      <w:rFonts w:ascii="Arial" w:hAnsi="Arial" w:cs="Arial"/>
    </w:rPr>
  </w:style>
  <w:style w:type="paragraph" w:customStyle="1" w:styleId="ZnakZnakZnakZnakZnakZnakZnakZnakZnakZnakZnak">
    <w:name w:val="Znak Znak Znak Znak Znak Znak Znak Znak Znak Znak Znak"/>
    <w:basedOn w:val="Normalny"/>
    <w:rsid w:val="0002502F"/>
    <w:rPr>
      <w:rFonts w:ascii="Arial" w:hAnsi="Arial" w:cs="Arial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0B663A"/>
    <w:rPr>
      <w:rFonts w:ascii="Arial" w:hAnsi="Arial" w:cs="Arial"/>
    </w:rPr>
  </w:style>
  <w:style w:type="numbering" w:customStyle="1" w:styleId="WW8Num29">
    <w:name w:val="WW8Num29"/>
    <w:basedOn w:val="Bezlisty"/>
    <w:rsid w:val="000B663A"/>
    <w:pPr>
      <w:numPr>
        <w:numId w:val="2"/>
      </w:numPr>
    </w:p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uiPriority w:val="1"/>
    <w:qFormat/>
    <w:rsid w:val="00A51E3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uiPriority w:val="1"/>
    <w:qFormat/>
    <w:locked/>
    <w:rsid w:val="00A51E31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B87E9A"/>
    <w:rPr>
      <w:color w:val="605E5C"/>
      <w:shd w:val="clear" w:color="auto" w:fill="E1DFDD"/>
    </w:rPr>
  </w:style>
  <w:style w:type="character" w:customStyle="1" w:styleId="Nagwek4Znak">
    <w:name w:val="Nagłówek 4 Znak"/>
    <w:link w:val="Nagwek4"/>
    <w:rsid w:val="008E0697"/>
    <w:rPr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951AEE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85199"/>
    <w:rPr>
      <w:b/>
      <w:bCs/>
      <w:sz w:val="22"/>
      <w:szCs w:val="22"/>
    </w:rPr>
  </w:style>
  <w:style w:type="paragraph" w:styleId="Bezodstpw">
    <w:name w:val="No Spacing"/>
    <w:qFormat/>
    <w:rsid w:val="000C7185"/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nhideWhenUsed/>
    <w:rsid w:val="00AB2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B23CE"/>
  </w:style>
  <w:style w:type="character" w:customStyle="1" w:styleId="TekstpodstawowyZnak">
    <w:name w:val="Tekst podstawowy Znak"/>
    <w:link w:val="Tekstpodstawowy"/>
    <w:rsid w:val="00D2276F"/>
    <w:rPr>
      <w:sz w:val="24"/>
      <w:szCs w:val="22"/>
    </w:rPr>
  </w:style>
  <w:style w:type="character" w:styleId="Odwoaniedokomentarza">
    <w:name w:val="annotation reference"/>
    <w:unhideWhenUsed/>
    <w:rsid w:val="00D96CCB"/>
    <w:rPr>
      <w:sz w:val="16"/>
      <w:szCs w:val="16"/>
    </w:rPr>
  </w:style>
  <w:style w:type="character" w:customStyle="1" w:styleId="Nagwek7Znak">
    <w:name w:val="Nagłówek 7 Znak"/>
    <w:link w:val="Nagwek7"/>
    <w:rsid w:val="003878CC"/>
    <w:rPr>
      <w:b/>
      <w:sz w:val="22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rsid w:val="003878CC"/>
    <w:rPr>
      <w:sz w:val="22"/>
      <w:szCs w:val="24"/>
    </w:rPr>
  </w:style>
  <w:style w:type="character" w:styleId="Pogrubienie">
    <w:name w:val="Strong"/>
    <w:uiPriority w:val="22"/>
    <w:qFormat/>
    <w:rsid w:val="00622B3B"/>
    <w:rPr>
      <w:b/>
      <w:bCs/>
    </w:rPr>
  </w:style>
  <w:style w:type="paragraph" w:customStyle="1" w:styleId="Default">
    <w:name w:val="Default"/>
    <w:rsid w:val="002B73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22B8B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22B8B"/>
    <w:rPr>
      <w:b/>
      <w:bCs/>
    </w:rPr>
  </w:style>
  <w:style w:type="character" w:customStyle="1" w:styleId="highlight">
    <w:name w:val="highlight"/>
    <w:basedOn w:val="Domylnaczcionkaakapitu"/>
    <w:rsid w:val="00893557"/>
  </w:style>
  <w:style w:type="paragraph" w:customStyle="1" w:styleId="pkt">
    <w:name w:val="pkt"/>
    <w:basedOn w:val="Normalny"/>
    <w:rsid w:val="00450BC1"/>
    <w:pPr>
      <w:suppressAutoHyphens/>
      <w:spacing w:before="60" w:after="60"/>
      <w:ind w:left="851" w:hanging="295"/>
      <w:jc w:val="both"/>
    </w:pPr>
    <w:rPr>
      <w:sz w:val="20"/>
      <w:szCs w:val="20"/>
      <w:lang w:eastAsia="zh-CN"/>
    </w:rPr>
  </w:style>
  <w:style w:type="paragraph" w:customStyle="1" w:styleId="Teksttreci">
    <w:name w:val="Tekst treści"/>
    <w:basedOn w:val="Normalny"/>
    <w:link w:val="Teksttreci0"/>
    <w:rsid w:val="00450BC1"/>
    <w:pPr>
      <w:shd w:val="clear" w:color="auto" w:fill="FFFFFF"/>
      <w:suppressAutoHyphens/>
      <w:spacing w:line="240" w:lineRule="atLeast"/>
      <w:ind w:hanging="1700"/>
    </w:pPr>
    <w:rPr>
      <w:rFonts w:ascii="Verdana" w:hAnsi="Verdana" w:cs="Verdana"/>
      <w:sz w:val="19"/>
      <w:szCs w:val="19"/>
      <w:lang w:val="x-none" w:eastAsia="zh-CN"/>
    </w:rPr>
  </w:style>
  <w:style w:type="paragraph" w:customStyle="1" w:styleId="p2">
    <w:name w:val="p2"/>
    <w:basedOn w:val="Normalny"/>
    <w:rsid w:val="00BB2DC5"/>
    <w:pPr>
      <w:spacing w:before="100" w:beforeAutospacing="1" w:after="100" w:afterAutospacing="1"/>
    </w:pPr>
  </w:style>
  <w:style w:type="paragraph" w:customStyle="1" w:styleId="p1">
    <w:name w:val="p1"/>
    <w:basedOn w:val="Normalny"/>
    <w:rsid w:val="00BB2DC5"/>
    <w:pPr>
      <w:spacing w:before="100" w:beforeAutospacing="1" w:after="100" w:afterAutospacing="1"/>
    </w:pPr>
  </w:style>
  <w:style w:type="paragraph" w:customStyle="1" w:styleId="p0">
    <w:name w:val="p0"/>
    <w:basedOn w:val="Normalny"/>
    <w:rsid w:val="00BB2DC5"/>
    <w:pPr>
      <w:spacing w:before="100" w:beforeAutospacing="1" w:after="100" w:afterAutospacing="1"/>
    </w:pPr>
  </w:style>
  <w:style w:type="character" w:customStyle="1" w:styleId="Tekstpodstawowywcity2Znak">
    <w:name w:val="Tekst podstawowy wcięty 2 Znak"/>
    <w:link w:val="Tekstpodstawowywcity2"/>
    <w:rsid w:val="00511CB5"/>
    <w:rPr>
      <w:sz w:val="24"/>
      <w:szCs w:val="24"/>
    </w:rPr>
  </w:style>
  <w:style w:type="paragraph" w:customStyle="1" w:styleId="Tekstkomentarza5">
    <w:name w:val="Tekst komentarza5"/>
    <w:basedOn w:val="Normalny"/>
    <w:rsid w:val="007E2824"/>
    <w:rPr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6220B"/>
    <w:pPr>
      <w:suppressAutoHyphens/>
      <w:spacing w:before="120"/>
      <w:jc w:val="both"/>
    </w:pPr>
    <w:rPr>
      <w:rFonts w:cs="Verdana"/>
      <w:i/>
      <w:iCs/>
      <w:lang w:eastAsia="zh-CN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842F61"/>
    <w:rPr>
      <w:lang w:eastAsia="ar-SA"/>
    </w:rPr>
  </w:style>
  <w:style w:type="character" w:customStyle="1" w:styleId="DeltaViewInsertion">
    <w:name w:val="DeltaView Insertion"/>
    <w:rsid w:val="00842F61"/>
    <w:rPr>
      <w:b/>
      <w:i/>
      <w:spacing w:val="0"/>
    </w:rPr>
  </w:style>
  <w:style w:type="table" w:styleId="Tabela-Siatka">
    <w:name w:val="Table Grid"/>
    <w:basedOn w:val="Standardowy"/>
    <w:uiPriority w:val="59"/>
    <w:rsid w:val="001C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30">
    <w:name w:val="xl30"/>
    <w:basedOn w:val="Normalny"/>
    <w:uiPriority w:val="99"/>
    <w:rsid w:val="005C7A2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character" w:customStyle="1" w:styleId="bold">
    <w:name w:val="bold"/>
    <w:rsid w:val="00E81A25"/>
    <w:rPr>
      <w:b/>
    </w:rPr>
  </w:style>
  <w:style w:type="paragraph" w:customStyle="1" w:styleId="Normalny1">
    <w:name w:val="Normalny1"/>
    <w:rsid w:val="00E81A25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F8187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F81870"/>
    <w:rPr>
      <w:rFonts w:ascii="Courier New" w:hAnsi="Courier New"/>
      <w:w w:val="89"/>
      <w:sz w:val="25"/>
      <w:lang w:val="x-none" w:eastAsia="x-none"/>
    </w:rPr>
  </w:style>
  <w:style w:type="character" w:styleId="UyteHipercze">
    <w:name w:val="FollowedHyperlink"/>
    <w:uiPriority w:val="99"/>
    <w:semiHidden/>
    <w:unhideWhenUsed/>
    <w:rsid w:val="00F81870"/>
    <w:rPr>
      <w:color w:val="954F72"/>
      <w:u w:val="single"/>
    </w:rPr>
  </w:style>
  <w:style w:type="paragraph" w:styleId="Poprawka">
    <w:name w:val="Revision"/>
    <w:hidden/>
    <w:uiPriority w:val="99"/>
    <w:semiHidden/>
    <w:rsid w:val="005A2FCC"/>
    <w:rPr>
      <w:sz w:val="24"/>
      <w:szCs w:val="24"/>
    </w:rPr>
  </w:style>
  <w:style w:type="character" w:customStyle="1" w:styleId="markedcontent">
    <w:name w:val="markedcontent"/>
    <w:rsid w:val="00344308"/>
  </w:style>
  <w:style w:type="character" w:styleId="Uwydatnienie">
    <w:name w:val="Emphasis"/>
    <w:uiPriority w:val="20"/>
    <w:qFormat/>
    <w:rsid w:val="00012EBD"/>
    <w:rPr>
      <w:i/>
      <w:iCs/>
    </w:rPr>
  </w:style>
  <w:style w:type="character" w:customStyle="1" w:styleId="fontstyle01">
    <w:name w:val="fontstyle01"/>
    <w:rsid w:val="001C2D7C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D0C04"/>
    <w:rPr>
      <w:sz w:val="24"/>
      <w:szCs w:val="24"/>
    </w:rPr>
  </w:style>
  <w:style w:type="numbering" w:customStyle="1" w:styleId="WWNum25">
    <w:name w:val="WWNum25"/>
    <w:basedOn w:val="Bezlisty"/>
    <w:rsid w:val="00CD0C04"/>
    <w:pPr>
      <w:numPr>
        <w:numId w:val="23"/>
      </w:numPr>
    </w:pPr>
  </w:style>
  <w:style w:type="paragraph" w:customStyle="1" w:styleId="Standard">
    <w:name w:val="Standard"/>
    <w:rsid w:val="009C4F5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9C4F5B"/>
    <w:pPr>
      <w:numPr>
        <w:numId w:val="71"/>
      </w:numPr>
    </w:pPr>
  </w:style>
  <w:style w:type="numbering" w:customStyle="1" w:styleId="WWNum5">
    <w:name w:val="WWNum5"/>
    <w:basedOn w:val="Bezlisty"/>
    <w:rsid w:val="009C4F5B"/>
    <w:pPr>
      <w:numPr>
        <w:numId w:val="70"/>
      </w:numPr>
    </w:pPr>
  </w:style>
  <w:style w:type="numbering" w:customStyle="1" w:styleId="WWNum11">
    <w:name w:val="WWNum11"/>
    <w:basedOn w:val="Bezlisty"/>
    <w:rsid w:val="009C4F5B"/>
    <w:pPr>
      <w:numPr>
        <w:numId w:val="43"/>
      </w:numPr>
    </w:pPr>
  </w:style>
  <w:style w:type="numbering" w:customStyle="1" w:styleId="WWNum12">
    <w:name w:val="WWNum12"/>
    <w:basedOn w:val="Bezlisty"/>
    <w:rsid w:val="009C4F5B"/>
    <w:pPr>
      <w:numPr>
        <w:numId w:val="72"/>
      </w:numPr>
    </w:pPr>
  </w:style>
  <w:style w:type="numbering" w:customStyle="1" w:styleId="WWNum14">
    <w:name w:val="WWNum14"/>
    <w:basedOn w:val="Bezlisty"/>
    <w:rsid w:val="009C4F5B"/>
    <w:pPr>
      <w:numPr>
        <w:numId w:val="64"/>
      </w:numPr>
    </w:pPr>
  </w:style>
  <w:style w:type="numbering" w:customStyle="1" w:styleId="WWNum16">
    <w:name w:val="WWNum16"/>
    <w:basedOn w:val="Bezlisty"/>
    <w:rsid w:val="009C4F5B"/>
    <w:pPr>
      <w:numPr>
        <w:numId w:val="30"/>
      </w:numPr>
    </w:pPr>
  </w:style>
  <w:style w:type="numbering" w:customStyle="1" w:styleId="WWNum17">
    <w:name w:val="WWNum17"/>
    <w:basedOn w:val="Bezlisty"/>
    <w:rsid w:val="009C4F5B"/>
    <w:pPr>
      <w:numPr>
        <w:numId w:val="45"/>
      </w:numPr>
    </w:pPr>
  </w:style>
  <w:style w:type="numbering" w:customStyle="1" w:styleId="WWNum18">
    <w:name w:val="WWNum18"/>
    <w:basedOn w:val="Bezlisty"/>
    <w:rsid w:val="009C4F5B"/>
    <w:pPr>
      <w:numPr>
        <w:numId w:val="46"/>
      </w:numPr>
    </w:pPr>
  </w:style>
  <w:style w:type="numbering" w:customStyle="1" w:styleId="WWNum19">
    <w:name w:val="WWNum19"/>
    <w:basedOn w:val="Bezlisty"/>
    <w:rsid w:val="009C4F5B"/>
    <w:pPr>
      <w:numPr>
        <w:numId w:val="31"/>
      </w:numPr>
    </w:pPr>
  </w:style>
  <w:style w:type="numbering" w:customStyle="1" w:styleId="WWNum20">
    <w:name w:val="WWNum20"/>
    <w:basedOn w:val="Bezlisty"/>
    <w:rsid w:val="009C4F5B"/>
    <w:pPr>
      <w:numPr>
        <w:numId w:val="32"/>
      </w:numPr>
    </w:pPr>
  </w:style>
  <w:style w:type="numbering" w:customStyle="1" w:styleId="WWNum21">
    <w:name w:val="WWNum21"/>
    <w:basedOn w:val="Bezlisty"/>
    <w:rsid w:val="009C4F5B"/>
    <w:pPr>
      <w:numPr>
        <w:numId w:val="33"/>
      </w:numPr>
    </w:pPr>
  </w:style>
  <w:style w:type="numbering" w:customStyle="1" w:styleId="WWNum22">
    <w:name w:val="WWNum22"/>
    <w:basedOn w:val="Bezlisty"/>
    <w:rsid w:val="009C4F5B"/>
    <w:pPr>
      <w:numPr>
        <w:numId w:val="34"/>
      </w:numPr>
    </w:pPr>
  </w:style>
  <w:style w:type="numbering" w:customStyle="1" w:styleId="WWNum24">
    <w:name w:val="WWNum24"/>
    <w:basedOn w:val="Bezlisty"/>
    <w:rsid w:val="009C4F5B"/>
    <w:pPr>
      <w:numPr>
        <w:numId w:val="63"/>
      </w:numPr>
    </w:pPr>
  </w:style>
  <w:style w:type="numbering" w:customStyle="1" w:styleId="WWNum26">
    <w:name w:val="WWNum26"/>
    <w:basedOn w:val="Bezlisty"/>
    <w:rsid w:val="009C4F5B"/>
    <w:pPr>
      <w:numPr>
        <w:numId w:val="68"/>
      </w:numPr>
    </w:pPr>
  </w:style>
  <w:style w:type="numbering" w:customStyle="1" w:styleId="WWNum29">
    <w:name w:val="WWNum29"/>
    <w:basedOn w:val="Bezlisty"/>
    <w:rsid w:val="009C4F5B"/>
    <w:pPr>
      <w:numPr>
        <w:numId w:val="59"/>
      </w:numPr>
    </w:pPr>
  </w:style>
  <w:style w:type="numbering" w:customStyle="1" w:styleId="WWNum31">
    <w:name w:val="WWNum31"/>
    <w:basedOn w:val="Bezlisty"/>
    <w:rsid w:val="009C4F5B"/>
    <w:pPr>
      <w:numPr>
        <w:numId w:val="73"/>
      </w:numPr>
    </w:pPr>
  </w:style>
  <w:style w:type="numbering" w:customStyle="1" w:styleId="WWNum32">
    <w:name w:val="WWNum32"/>
    <w:basedOn w:val="Bezlisty"/>
    <w:rsid w:val="009C4F5B"/>
    <w:pPr>
      <w:numPr>
        <w:numId w:val="74"/>
      </w:numPr>
    </w:pPr>
  </w:style>
  <w:style w:type="numbering" w:customStyle="1" w:styleId="WWNum33">
    <w:name w:val="WWNum33"/>
    <w:basedOn w:val="Bezlisty"/>
    <w:rsid w:val="009C4F5B"/>
    <w:pPr>
      <w:numPr>
        <w:numId w:val="62"/>
      </w:numPr>
    </w:pPr>
  </w:style>
  <w:style w:type="numbering" w:customStyle="1" w:styleId="WWNum35">
    <w:name w:val="WWNum35"/>
    <w:basedOn w:val="Bezlisty"/>
    <w:rsid w:val="009C4F5B"/>
    <w:pPr>
      <w:numPr>
        <w:numId w:val="57"/>
      </w:numPr>
    </w:pPr>
  </w:style>
  <w:style w:type="numbering" w:customStyle="1" w:styleId="WWNum36">
    <w:name w:val="WWNum36"/>
    <w:basedOn w:val="Bezlisty"/>
    <w:rsid w:val="009C4F5B"/>
    <w:pPr>
      <w:numPr>
        <w:numId w:val="35"/>
      </w:numPr>
    </w:pPr>
  </w:style>
  <w:style w:type="numbering" w:customStyle="1" w:styleId="WWNum37">
    <w:name w:val="WWNum37"/>
    <w:basedOn w:val="Bezlisty"/>
    <w:rsid w:val="009C4F5B"/>
    <w:pPr>
      <w:numPr>
        <w:numId w:val="50"/>
      </w:numPr>
    </w:pPr>
  </w:style>
  <w:style w:type="numbering" w:customStyle="1" w:styleId="WWNum40">
    <w:name w:val="WWNum40"/>
    <w:basedOn w:val="Bezlisty"/>
    <w:rsid w:val="009C4F5B"/>
    <w:pPr>
      <w:numPr>
        <w:numId w:val="53"/>
      </w:numPr>
    </w:pPr>
  </w:style>
  <w:style w:type="numbering" w:customStyle="1" w:styleId="WWNum34">
    <w:name w:val="WWNum34"/>
    <w:basedOn w:val="Bezlisty"/>
    <w:rsid w:val="00562EDF"/>
    <w:pPr>
      <w:numPr>
        <w:numId w:val="36"/>
      </w:numPr>
    </w:pPr>
  </w:style>
  <w:style w:type="paragraph" w:customStyle="1" w:styleId="Heading">
    <w:name w:val="Heading"/>
    <w:basedOn w:val="Standard"/>
    <w:next w:val="Textbody"/>
    <w:rsid w:val="009332F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332F3"/>
    <w:pPr>
      <w:spacing w:after="120"/>
    </w:pPr>
  </w:style>
  <w:style w:type="paragraph" w:styleId="Lista">
    <w:name w:val="List"/>
    <w:basedOn w:val="Textbody"/>
    <w:rsid w:val="009332F3"/>
    <w:rPr>
      <w:rFonts w:cs="Arial"/>
    </w:rPr>
  </w:style>
  <w:style w:type="paragraph" w:styleId="Legenda">
    <w:name w:val="caption"/>
    <w:basedOn w:val="Standard"/>
    <w:rsid w:val="009332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9332F3"/>
    <w:pPr>
      <w:suppressLineNumbers/>
    </w:pPr>
    <w:rPr>
      <w:rFonts w:cs="Arial"/>
    </w:rPr>
  </w:style>
  <w:style w:type="paragraph" w:styleId="Tekstprzypisukocowego">
    <w:name w:val="endnote text"/>
    <w:basedOn w:val="Standard"/>
    <w:link w:val="TekstprzypisukocowegoZnak"/>
    <w:rsid w:val="00933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332F3"/>
    <w:rPr>
      <w:rFonts w:ascii="Calibri" w:eastAsia="SimSun" w:hAnsi="Calibri" w:cs="F"/>
      <w:kern w:val="3"/>
      <w:lang w:eastAsia="en-US"/>
    </w:rPr>
  </w:style>
  <w:style w:type="character" w:styleId="Odwoanieprzypisukocowego">
    <w:name w:val="endnote reference"/>
    <w:basedOn w:val="Domylnaczcionkaakapitu"/>
    <w:rsid w:val="009332F3"/>
    <w:rPr>
      <w:position w:val="0"/>
      <w:vertAlign w:val="superscript"/>
    </w:rPr>
  </w:style>
  <w:style w:type="character" w:customStyle="1" w:styleId="Internetlink">
    <w:name w:val="Internet link"/>
    <w:basedOn w:val="Domylnaczcionkaakapitu"/>
    <w:rsid w:val="009332F3"/>
    <w:rPr>
      <w:color w:val="0000FF"/>
      <w:u w:val="single"/>
    </w:rPr>
  </w:style>
  <w:style w:type="character" w:customStyle="1" w:styleId="ListLabel1">
    <w:name w:val="ListLabel 1"/>
    <w:rsid w:val="009332F3"/>
    <w:rPr>
      <w:rFonts w:cs="F"/>
    </w:rPr>
  </w:style>
  <w:style w:type="character" w:customStyle="1" w:styleId="BulletSymbols">
    <w:name w:val="Bullet Symbols"/>
    <w:rsid w:val="009332F3"/>
    <w:rPr>
      <w:rFonts w:ascii="OpenSymbol" w:eastAsia="OpenSymbol" w:hAnsi="OpenSymbol" w:cs="OpenSymbol"/>
    </w:rPr>
  </w:style>
  <w:style w:type="numbering" w:customStyle="1" w:styleId="WWNum2">
    <w:name w:val="WWNum2"/>
    <w:basedOn w:val="Bezlisty"/>
    <w:rsid w:val="009332F3"/>
    <w:pPr>
      <w:numPr>
        <w:numId w:val="37"/>
      </w:numPr>
    </w:pPr>
  </w:style>
  <w:style w:type="numbering" w:customStyle="1" w:styleId="WWNum3">
    <w:name w:val="WWNum3"/>
    <w:basedOn w:val="Bezlisty"/>
    <w:rsid w:val="009332F3"/>
    <w:pPr>
      <w:numPr>
        <w:numId w:val="60"/>
      </w:numPr>
    </w:pPr>
  </w:style>
  <w:style w:type="numbering" w:customStyle="1" w:styleId="WWNum4">
    <w:name w:val="WWNum4"/>
    <w:basedOn w:val="Bezlisty"/>
    <w:rsid w:val="009332F3"/>
    <w:pPr>
      <w:numPr>
        <w:numId w:val="66"/>
      </w:numPr>
    </w:pPr>
  </w:style>
  <w:style w:type="numbering" w:customStyle="1" w:styleId="WWNum6">
    <w:name w:val="WWNum6"/>
    <w:basedOn w:val="Bezlisty"/>
    <w:rsid w:val="009332F3"/>
    <w:pPr>
      <w:numPr>
        <w:numId w:val="38"/>
      </w:numPr>
    </w:pPr>
  </w:style>
  <w:style w:type="numbering" w:customStyle="1" w:styleId="WWNum7">
    <w:name w:val="WWNum7"/>
    <w:basedOn w:val="Bezlisty"/>
    <w:rsid w:val="009332F3"/>
    <w:pPr>
      <w:numPr>
        <w:numId w:val="39"/>
      </w:numPr>
    </w:pPr>
  </w:style>
  <w:style w:type="numbering" w:customStyle="1" w:styleId="WWNum8">
    <w:name w:val="WWNum8"/>
    <w:basedOn w:val="Bezlisty"/>
    <w:rsid w:val="009332F3"/>
    <w:pPr>
      <w:numPr>
        <w:numId w:val="40"/>
      </w:numPr>
    </w:pPr>
  </w:style>
  <w:style w:type="numbering" w:customStyle="1" w:styleId="WWNum9">
    <w:name w:val="WWNum9"/>
    <w:basedOn w:val="Bezlisty"/>
    <w:rsid w:val="009332F3"/>
    <w:pPr>
      <w:numPr>
        <w:numId w:val="41"/>
      </w:numPr>
    </w:pPr>
  </w:style>
  <w:style w:type="numbering" w:customStyle="1" w:styleId="WWNum10">
    <w:name w:val="WWNum10"/>
    <w:basedOn w:val="Bezlisty"/>
    <w:rsid w:val="009332F3"/>
    <w:pPr>
      <w:numPr>
        <w:numId w:val="42"/>
      </w:numPr>
    </w:pPr>
  </w:style>
  <w:style w:type="numbering" w:customStyle="1" w:styleId="WWNum13">
    <w:name w:val="WWNum13"/>
    <w:basedOn w:val="Bezlisty"/>
    <w:rsid w:val="009332F3"/>
    <w:pPr>
      <w:numPr>
        <w:numId w:val="44"/>
      </w:numPr>
    </w:pPr>
  </w:style>
  <w:style w:type="numbering" w:customStyle="1" w:styleId="WWNum15">
    <w:name w:val="WWNum15"/>
    <w:basedOn w:val="Bezlisty"/>
    <w:rsid w:val="009332F3"/>
    <w:pPr>
      <w:numPr>
        <w:numId w:val="58"/>
      </w:numPr>
    </w:pPr>
  </w:style>
  <w:style w:type="numbering" w:customStyle="1" w:styleId="WWNum23">
    <w:name w:val="WWNum23"/>
    <w:basedOn w:val="Bezlisty"/>
    <w:rsid w:val="009332F3"/>
    <w:pPr>
      <w:numPr>
        <w:numId w:val="47"/>
      </w:numPr>
    </w:pPr>
  </w:style>
  <w:style w:type="numbering" w:customStyle="1" w:styleId="WWNum27">
    <w:name w:val="WWNum27"/>
    <w:basedOn w:val="Bezlisty"/>
    <w:rsid w:val="009332F3"/>
    <w:pPr>
      <w:numPr>
        <w:numId w:val="67"/>
      </w:numPr>
    </w:pPr>
  </w:style>
  <w:style w:type="numbering" w:customStyle="1" w:styleId="WWNum28">
    <w:name w:val="WWNum28"/>
    <w:basedOn w:val="Bezlisty"/>
    <w:rsid w:val="009332F3"/>
    <w:pPr>
      <w:numPr>
        <w:numId w:val="48"/>
      </w:numPr>
    </w:pPr>
  </w:style>
  <w:style w:type="numbering" w:customStyle="1" w:styleId="WWNum30">
    <w:name w:val="WWNum30"/>
    <w:basedOn w:val="Bezlisty"/>
    <w:rsid w:val="009332F3"/>
    <w:pPr>
      <w:numPr>
        <w:numId w:val="49"/>
      </w:numPr>
    </w:pPr>
  </w:style>
  <w:style w:type="numbering" w:customStyle="1" w:styleId="WWNum38">
    <w:name w:val="WWNum38"/>
    <w:basedOn w:val="Bezlisty"/>
    <w:rsid w:val="009332F3"/>
    <w:pPr>
      <w:numPr>
        <w:numId w:val="51"/>
      </w:numPr>
    </w:pPr>
  </w:style>
  <w:style w:type="numbering" w:customStyle="1" w:styleId="WWNum39">
    <w:name w:val="WWNum39"/>
    <w:basedOn w:val="Bezlisty"/>
    <w:rsid w:val="009332F3"/>
    <w:pPr>
      <w:numPr>
        <w:numId w:val="52"/>
      </w:numPr>
    </w:pPr>
  </w:style>
  <w:style w:type="numbering" w:customStyle="1" w:styleId="WWNum41">
    <w:name w:val="WWNum41"/>
    <w:basedOn w:val="Bezlisty"/>
    <w:rsid w:val="009332F3"/>
    <w:pPr>
      <w:numPr>
        <w:numId w:val="54"/>
      </w:numPr>
    </w:pPr>
  </w:style>
  <w:style w:type="numbering" w:customStyle="1" w:styleId="WWNum42">
    <w:name w:val="WWNum42"/>
    <w:basedOn w:val="Bezlisty"/>
    <w:rsid w:val="009332F3"/>
    <w:pPr>
      <w:numPr>
        <w:numId w:val="55"/>
      </w:numPr>
    </w:pPr>
  </w:style>
  <w:style w:type="numbering" w:customStyle="1" w:styleId="WWNum43">
    <w:name w:val="WWNum43"/>
    <w:basedOn w:val="Bezlisty"/>
    <w:rsid w:val="009332F3"/>
    <w:pPr>
      <w:numPr>
        <w:numId w:val="65"/>
      </w:numPr>
    </w:pPr>
  </w:style>
  <w:style w:type="numbering" w:customStyle="1" w:styleId="WWNum44">
    <w:name w:val="WWNum44"/>
    <w:basedOn w:val="Bezlisty"/>
    <w:rsid w:val="009332F3"/>
    <w:pPr>
      <w:numPr>
        <w:numId w:val="69"/>
      </w:numPr>
    </w:pPr>
  </w:style>
  <w:style w:type="numbering" w:customStyle="1" w:styleId="WWNum45">
    <w:name w:val="WWNum45"/>
    <w:basedOn w:val="Bezlisty"/>
    <w:rsid w:val="009332F3"/>
    <w:pPr>
      <w:numPr>
        <w:numId w:val="61"/>
      </w:numPr>
    </w:pPr>
  </w:style>
  <w:style w:type="numbering" w:customStyle="1" w:styleId="WWNum46">
    <w:name w:val="WWNum46"/>
    <w:basedOn w:val="Bezlisty"/>
    <w:rsid w:val="009332F3"/>
    <w:pPr>
      <w:numPr>
        <w:numId w:val="56"/>
      </w:numPr>
    </w:pPr>
  </w:style>
  <w:style w:type="character" w:customStyle="1" w:styleId="TekstdymkaZnak">
    <w:name w:val="Tekst dymka Znak"/>
    <w:basedOn w:val="Domylnaczcionkaakapitu"/>
    <w:link w:val="Tekstdymka"/>
    <w:rsid w:val="009332F3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omylnaczcionkaakapitu"/>
    <w:rsid w:val="009332F3"/>
  </w:style>
  <w:style w:type="paragraph" w:customStyle="1" w:styleId="mainpub">
    <w:name w:val="mainpub"/>
    <w:basedOn w:val="Normalny"/>
    <w:rsid w:val="009332F3"/>
    <w:pPr>
      <w:spacing w:before="100" w:beforeAutospacing="1" w:after="100" w:afterAutospacing="1"/>
    </w:pPr>
  </w:style>
  <w:style w:type="numbering" w:customStyle="1" w:styleId="WWNum210">
    <w:name w:val="WWNum210"/>
    <w:basedOn w:val="Bezlisty"/>
    <w:rsid w:val="009332F3"/>
  </w:style>
  <w:style w:type="numbering" w:customStyle="1" w:styleId="WWNum310">
    <w:name w:val="WWNum310"/>
    <w:basedOn w:val="Bezlisty"/>
    <w:rsid w:val="009332F3"/>
  </w:style>
  <w:style w:type="character" w:customStyle="1" w:styleId="fn-ref">
    <w:name w:val="fn-ref"/>
    <w:basedOn w:val="Domylnaczcionkaakapitu"/>
    <w:rsid w:val="009332F3"/>
  </w:style>
  <w:style w:type="character" w:styleId="Nierozpoznanawzmianka">
    <w:name w:val="Unresolved Mention"/>
    <w:basedOn w:val="Domylnaczcionkaakapitu"/>
    <w:uiPriority w:val="99"/>
    <w:semiHidden/>
    <w:unhideWhenUsed/>
    <w:rsid w:val="009924ED"/>
    <w:rPr>
      <w:color w:val="605E5C"/>
      <w:shd w:val="clear" w:color="auto" w:fill="E1DFDD"/>
    </w:rPr>
  </w:style>
  <w:style w:type="numbering" w:customStyle="1" w:styleId="WW8Num19">
    <w:name w:val="WW8Num19"/>
    <w:basedOn w:val="Bezlisty"/>
    <w:rsid w:val="00A2183F"/>
    <w:pPr>
      <w:numPr>
        <w:numId w:val="75"/>
      </w:numPr>
    </w:pPr>
  </w:style>
  <w:style w:type="paragraph" w:customStyle="1" w:styleId="Tekstpodstawowywcity1">
    <w:name w:val="Tekst podstawowy wcięty1"/>
    <w:basedOn w:val="Normalny"/>
    <w:rsid w:val="004B527F"/>
    <w:pPr>
      <w:jc w:val="both"/>
    </w:pPr>
    <w:rPr>
      <w:b/>
      <w:bCs/>
      <w:sz w:val="22"/>
      <w:szCs w:val="22"/>
    </w:rPr>
  </w:style>
  <w:style w:type="character" w:customStyle="1" w:styleId="Teksttreci0">
    <w:name w:val="Tekst treści_"/>
    <w:link w:val="Teksttreci"/>
    <w:rsid w:val="00450039"/>
    <w:rPr>
      <w:rFonts w:ascii="Verdana" w:hAnsi="Verdana" w:cs="Verdana"/>
      <w:sz w:val="19"/>
      <w:szCs w:val="19"/>
      <w:shd w:val="clear" w:color="auto" w:fill="FFFFFF"/>
      <w:lang w:val="x-none" w:eastAsia="zh-CN"/>
    </w:rPr>
  </w:style>
  <w:style w:type="paragraph" w:customStyle="1" w:styleId="Tekstpodstawowywcity20">
    <w:name w:val="Tekst podstawowy wcięty2"/>
    <w:basedOn w:val="Normalny"/>
    <w:rsid w:val="00F9630D"/>
    <w:pPr>
      <w:jc w:val="both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1934-4B26-43E1-9E1E-2AFA5724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1957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</vt:lpstr>
    </vt:vector>
  </TitlesOfParts>
  <Company/>
  <LinksUpToDate>false</LinksUpToDate>
  <CharactersWithSpaces>13672</CharactersWithSpaces>
  <SharedDoc>false</SharedDoc>
  <HLinks>
    <vt:vector size="78" baseType="variant">
      <vt:variant>
        <vt:i4>5046305</vt:i4>
      </vt:variant>
      <vt:variant>
        <vt:i4>33</vt:i4>
      </vt:variant>
      <vt:variant>
        <vt:i4>0</vt:i4>
      </vt:variant>
      <vt:variant>
        <vt:i4>5</vt:i4>
      </vt:variant>
      <vt:variant>
        <vt:lpwstr>https://www.uzp.gov.pl/__data/assets/pdf_file/0026/45557/Jednolity-Europejski-Dokument-Zamowienia-instrukcja-2021.01.20.pdf</vt:lpwstr>
      </vt:variant>
      <vt:variant>
        <vt:lpwstr/>
      </vt:variant>
      <vt:variant>
        <vt:i4>5046274</vt:i4>
      </vt:variant>
      <vt:variant>
        <vt:i4>30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2818053</vt:i4>
      </vt:variant>
      <vt:variant>
        <vt:i4>24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  <vt:variant>
        <vt:i4>2883699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https://miniportal.uzp.gov.pl/WarunkiUslugi</vt:lpwstr>
      </vt:variant>
      <vt:variant>
        <vt:lpwstr/>
      </vt:variant>
      <vt:variant>
        <vt:i4>2818053</vt:i4>
      </vt:variant>
      <vt:variant>
        <vt:i4>18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3276805</vt:i4>
      </vt:variant>
      <vt:variant>
        <vt:i4>9</vt:i4>
      </vt:variant>
      <vt:variant>
        <vt:i4>0</vt:i4>
      </vt:variant>
      <vt:variant>
        <vt:i4>5</vt:i4>
      </vt:variant>
      <vt:variant>
        <vt:lpwstr>mailto:or@sulechow.pl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3735650</vt:i4>
      </vt:variant>
      <vt:variant>
        <vt:i4>3</vt:i4>
      </vt:variant>
      <vt:variant>
        <vt:i4>0</vt:i4>
      </vt:variant>
      <vt:variant>
        <vt:i4>5</vt:i4>
      </vt:variant>
      <vt:variant>
        <vt:lpwstr>https://www.bip.sulechow.pl/bipkod/030</vt:lpwstr>
      </vt:variant>
      <vt:variant>
        <vt:lpwstr/>
      </vt:variant>
      <vt:variant>
        <vt:i4>2621466</vt:i4>
      </vt:variant>
      <vt:variant>
        <vt:i4>0</vt:i4>
      </vt:variant>
      <vt:variant>
        <vt:i4>0</vt:i4>
      </vt:variant>
      <vt:variant>
        <vt:i4>5</vt:i4>
      </vt:variant>
      <vt:variant>
        <vt:lpwstr>mailto:um@sulechow.pl</vt:lpwstr>
      </vt:variant>
      <vt:variant>
        <vt:lpwstr/>
      </vt:variant>
      <vt:variant>
        <vt:i4>2818053</vt:i4>
      </vt:variant>
      <vt:variant>
        <vt:i4>5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</dc:title>
  <dc:subject/>
  <dc:creator>SPZOZ</dc:creator>
  <cp:keywords/>
  <dc:description/>
  <cp:lastModifiedBy>Julita Szukała-Wachowska</cp:lastModifiedBy>
  <cp:revision>7</cp:revision>
  <cp:lastPrinted>2025-12-11T13:42:00Z</cp:lastPrinted>
  <dcterms:created xsi:type="dcterms:W3CDTF">2025-12-03T12:45:00Z</dcterms:created>
  <dcterms:modified xsi:type="dcterms:W3CDTF">2025-12-15T06:37:00Z</dcterms:modified>
</cp:coreProperties>
</file>